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E3A67" w14:textId="35861770" w:rsidR="00FA4772" w:rsidRPr="00C75A95" w:rsidRDefault="00FA4772" w:rsidP="00FA4772">
      <w:pPr>
        <w:tabs>
          <w:tab w:val="left" w:pos="1680"/>
        </w:tabs>
        <w:spacing w:after="0" w:line="240" w:lineRule="auto"/>
        <w:ind w:right="1"/>
        <w:jc w:val="right"/>
        <w:rPr>
          <w:b/>
          <w:sz w:val="22"/>
        </w:rPr>
      </w:pPr>
      <w:r w:rsidRPr="00C75A95">
        <w:rPr>
          <w:b/>
          <w:sz w:val="22"/>
        </w:rPr>
        <w:t xml:space="preserve">Załącznik nr </w:t>
      </w:r>
      <w:r w:rsidR="006A0B85" w:rsidRPr="00C75A95">
        <w:rPr>
          <w:b/>
          <w:sz w:val="22"/>
        </w:rPr>
        <w:t>4</w:t>
      </w:r>
    </w:p>
    <w:p w14:paraId="3EF370B0" w14:textId="5BAF584C" w:rsidR="00FA4772" w:rsidRPr="00C75A95" w:rsidRDefault="00FA4772" w:rsidP="00FA4772">
      <w:pPr>
        <w:pStyle w:val="Tekstpodstawowy"/>
        <w:spacing w:after="0" w:line="240" w:lineRule="auto"/>
        <w:ind w:right="1"/>
        <w:jc w:val="right"/>
        <w:outlineLvl w:val="0"/>
        <w:rPr>
          <w:sz w:val="22"/>
        </w:rPr>
      </w:pPr>
      <w:r w:rsidRPr="00C75A95">
        <w:rPr>
          <w:sz w:val="22"/>
        </w:rPr>
        <w:t xml:space="preserve">Zamawiający: </w:t>
      </w:r>
      <w:r w:rsidR="00AD755F" w:rsidRPr="00C75A95">
        <w:rPr>
          <w:sz w:val="22"/>
        </w:rPr>
        <w:t>Gmina Lyski, ul. Dworcowa 1a, 44-295 Lyski</w:t>
      </w:r>
    </w:p>
    <w:p w14:paraId="17242B32" w14:textId="77777777" w:rsidR="00DB2F8A" w:rsidRPr="00C75A95" w:rsidRDefault="00DB2F8A" w:rsidP="00DB2F8A">
      <w:pPr>
        <w:autoSpaceDE w:val="0"/>
        <w:autoSpaceDN w:val="0"/>
        <w:adjustRightInd w:val="0"/>
        <w:spacing w:after="0" w:line="240" w:lineRule="auto"/>
        <w:ind w:right="1"/>
        <w:jc w:val="center"/>
        <w:rPr>
          <w:b/>
          <w:bCs/>
          <w:sz w:val="22"/>
        </w:rPr>
      </w:pPr>
    </w:p>
    <w:p w14:paraId="0C166165" w14:textId="77777777" w:rsidR="00DB2F8A" w:rsidRPr="00C75A95" w:rsidRDefault="00DB2F8A" w:rsidP="00DB2F8A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right="1"/>
        <w:jc w:val="center"/>
        <w:rPr>
          <w:b/>
          <w:bCs/>
          <w:sz w:val="22"/>
        </w:rPr>
      </w:pPr>
      <w:r w:rsidRPr="00C75A95">
        <w:rPr>
          <w:b/>
          <w:bCs/>
          <w:sz w:val="22"/>
        </w:rPr>
        <w:t>OŚWIADCZENIE</w:t>
      </w:r>
    </w:p>
    <w:p w14:paraId="51A325F9" w14:textId="77777777" w:rsidR="00DB2F8A" w:rsidRPr="00C75A95" w:rsidRDefault="00DB2F8A" w:rsidP="00DB2F8A">
      <w:pPr>
        <w:pStyle w:val="Tekstpodstawowy"/>
        <w:shd w:val="clear" w:color="auto" w:fill="D9D9D9" w:themeFill="background1" w:themeFillShade="D9"/>
        <w:ind w:right="1"/>
        <w:jc w:val="center"/>
        <w:rPr>
          <w:b/>
          <w:sz w:val="22"/>
        </w:rPr>
      </w:pPr>
      <w:r w:rsidRPr="00C75A95">
        <w:rPr>
          <w:b/>
          <w:sz w:val="22"/>
        </w:rPr>
        <w:t>(grupa kapitałowa)</w:t>
      </w:r>
    </w:p>
    <w:p w14:paraId="21BE25D6" w14:textId="77777777" w:rsidR="00A95A45" w:rsidRPr="00C75A95" w:rsidRDefault="00A95A45" w:rsidP="00A95A45">
      <w:pPr>
        <w:keepNext/>
        <w:keepLines/>
        <w:spacing w:after="0" w:line="240" w:lineRule="auto"/>
        <w:rPr>
          <w:rStyle w:val="Nagwek22"/>
          <w:rFonts w:ascii="Times New Roman" w:hAnsi="Times New Roman" w:cs="Times New Roman"/>
          <w:color w:val="auto"/>
        </w:rPr>
      </w:pPr>
    </w:p>
    <w:p w14:paraId="24A2F1C4" w14:textId="77777777" w:rsidR="001234C4" w:rsidRDefault="009A48A3" w:rsidP="001234C4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75A95">
        <w:rPr>
          <w:rStyle w:val="Nagwek22"/>
          <w:rFonts w:ascii="Times New Roman" w:hAnsi="Times New Roman" w:cs="Times New Roman"/>
          <w:color w:val="auto"/>
        </w:rPr>
        <w:t xml:space="preserve">nazwa postępowania: </w:t>
      </w:r>
      <w:r w:rsidR="001234C4" w:rsidRPr="001234C4">
        <w:rPr>
          <w:rFonts w:cs="Times New Roman"/>
          <w:b/>
          <w:bCs/>
          <w:sz w:val="22"/>
          <w:szCs w:val="22"/>
          <w:lang w:val="pl-PL"/>
        </w:rPr>
        <w:t>Ubezpieczenia majątkowe wraz z odpowiedzialnością cywilną</w:t>
      </w:r>
    </w:p>
    <w:p w14:paraId="4F495FE9" w14:textId="186D5713" w:rsidR="009A48A3" w:rsidRPr="004D4BFF" w:rsidRDefault="009A48A3" w:rsidP="001234C4">
      <w:pPr>
        <w:pStyle w:val="Standard"/>
        <w:jc w:val="both"/>
        <w:rPr>
          <w:b/>
          <w:bCs/>
          <w:sz w:val="22"/>
          <w:lang w:eastAsia="ar-SA"/>
        </w:rPr>
      </w:pPr>
      <w:r w:rsidRPr="004D4BFF">
        <w:rPr>
          <w:bCs/>
          <w:sz w:val="22"/>
          <w:szCs w:val="22"/>
          <w:lang w:eastAsia="ar-SA"/>
        </w:rPr>
        <w:t>numer postępowania</w:t>
      </w:r>
      <w:r w:rsidR="00AD755F" w:rsidRPr="004D4BFF">
        <w:rPr>
          <w:bCs/>
          <w:sz w:val="22"/>
          <w:szCs w:val="22"/>
          <w:lang w:eastAsia="ar-SA"/>
        </w:rPr>
        <w:t>:</w:t>
      </w:r>
      <w:r w:rsidRPr="004D4BFF">
        <w:rPr>
          <w:b/>
          <w:bCs/>
          <w:sz w:val="22"/>
          <w:szCs w:val="22"/>
          <w:lang w:eastAsia="ar-SA"/>
        </w:rPr>
        <w:t xml:space="preserve"> </w:t>
      </w:r>
      <w:r w:rsidR="004D4BFF" w:rsidRPr="004D4BFF">
        <w:rPr>
          <w:b/>
          <w:bCs/>
          <w:sz w:val="22"/>
          <w:szCs w:val="22"/>
        </w:rPr>
        <w:t>ZP.271.</w:t>
      </w:r>
      <w:r w:rsidR="001234C4">
        <w:rPr>
          <w:b/>
          <w:bCs/>
          <w:sz w:val="22"/>
          <w:szCs w:val="22"/>
        </w:rPr>
        <w:t>6</w:t>
      </w:r>
      <w:r w:rsidR="004D4BFF" w:rsidRPr="004D4BFF">
        <w:rPr>
          <w:b/>
          <w:bCs/>
          <w:sz w:val="22"/>
          <w:szCs w:val="22"/>
        </w:rPr>
        <w:t>.2025.SEK</w:t>
      </w:r>
    </w:p>
    <w:p w14:paraId="170EF1A2" w14:textId="77777777" w:rsidR="009A48A3" w:rsidRDefault="009A48A3" w:rsidP="00CC016B">
      <w:pPr>
        <w:pStyle w:val="Tekstpodstawowy"/>
        <w:spacing w:after="0" w:line="240" w:lineRule="auto"/>
        <w:ind w:left="11" w:right="0"/>
        <w:rPr>
          <w:b/>
          <w:sz w:val="22"/>
          <w:lang w:bidi="pl-PL"/>
        </w:rPr>
      </w:pPr>
    </w:p>
    <w:p w14:paraId="6062BE9D" w14:textId="77777777" w:rsidR="004D4BFF" w:rsidRPr="00C75A95" w:rsidRDefault="004D4BFF" w:rsidP="00CC016B">
      <w:pPr>
        <w:pStyle w:val="Tekstpodstawowy"/>
        <w:spacing w:after="0" w:line="240" w:lineRule="auto"/>
        <w:ind w:left="11" w:right="0"/>
        <w:rPr>
          <w:b/>
          <w:sz w:val="22"/>
          <w:lang w:bidi="pl-PL"/>
        </w:rPr>
      </w:pPr>
    </w:p>
    <w:p w14:paraId="6062A2D5" w14:textId="6F5E7DD9" w:rsidR="00CC016B" w:rsidRPr="00C75A95" w:rsidRDefault="00CC016B" w:rsidP="00CC016B">
      <w:pPr>
        <w:pStyle w:val="Tekstpodstawowy"/>
        <w:spacing w:after="0" w:line="240" w:lineRule="auto"/>
        <w:ind w:left="11" w:right="0"/>
        <w:rPr>
          <w:b/>
          <w:sz w:val="22"/>
          <w:lang w:bidi="pl-PL"/>
        </w:rPr>
      </w:pPr>
      <w:r w:rsidRPr="00C75A95">
        <w:rPr>
          <w:b/>
          <w:sz w:val="22"/>
          <w:lang w:bidi="pl-PL"/>
        </w:rPr>
        <w:t>Wykonawca (nazwa i adres):</w:t>
      </w:r>
    </w:p>
    <w:p w14:paraId="430DBA0B" w14:textId="77777777" w:rsidR="004F6762" w:rsidRPr="00C75A95" w:rsidRDefault="004F6762" w:rsidP="004F6762">
      <w:pPr>
        <w:pStyle w:val="Tekstpodstawowy"/>
        <w:spacing w:after="0" w:line="240" w:lineRule="auto"/>
        <w:ind w:left="11" w:right="0"/>
        <w:rPr>
          <w:sz w:val="22"/>
          <w:lang w:bidi="pl-PL"/>
        </w:rPr>
      </w:pPr>
      <w:r w:rsidRPr="00C75A95">
        <w:rPr>
          <w:sz w:val="22"/>
          <w:lang w:bidi="pl-PL"/>
        </w:rPr>
        <w:t>...................................................................................................................................................................</w:t>
      </w:r>
    </w:p>
    <w:p w14:paraId="00A70AB9" w14:textId="77777777" w:rsidR="004F6762" w:rsidRPr="00C75A95" w:rsidRDefault="004F6762" w:rsidP="004F6762">
      <w:pPr>
        <w:pStyle w:val="Tekstpodstawowy"/>
        <w:spacing w:after="0" w:line="240" w:lineRule="auto"/>
        <w:ind w:left="11" w:right="0"/>
        <w:rPr>
          <w:sz w:val="22"/>
          <w:lang w:bidi="pl-PL"/>
        </w:rPr>
      </w:pPr>
      <w:r w:rsidRPr="00C75A95">
        <w:rPr>
          <w:sz w:val="22"/>
          <w:lang w:bidi="pl-PL"/>
        </w:rPr>
        <w:t>...................................................................................................................................................................</w:t>
      </w:r>
    </w:p>
    <w:p w14:paraId="2352FCB4" w14:textId="77777777" w:rsidR="00FA4772" w:rsidRPr="00C75A95" w:rsidRDefault="00FA4772" w:rsidP="00FA477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</w:rPr>
      </w:pPr>
    </w:p>
    <w:p w14:paraId="5FDBBA29" w14:textId="77777777" w:rsidR="00FA4772" w:rsidRPr="00C75A95" w:rsidRDefault="00FA4772" w:rsidP="001C03A0">
      <w:pPr>
        <w:pStyle w:val="Nagwektabeli"/>
        <w:suppressLineNumbers w:val="0"/>
        <w:ind w:right="1"/>
        <w:rPr>
          <w:sz w:val="22"/>
          <w:szCs w:val="22"/>
        </w:rPr>
      </w:pPr>
    </w:p>
    <w:p w14:paraId="0B81A38B" w14:textId="00B96A53" w:rsidR="00FA4772" w:rsidRPr="00C75A95" w:rsidRDefault="001E7707" w:rsidP="001C03A0">
      <w:pPr>
        <w:pStyle w:val="Standardowy1"/>
        <w:tabs>
          <w:tab w:val="left" w:pos="0"/>
        </w:tabs>
        <w:ind w:right="1"/>
        <w:jc w:val="both"/>
        <w:rPr>
          <w:rFonts w:cs="Times New Roman"/>
          <w:sz w:val="22"/>
          <w:szCs w:val="22"/>
        </w:rPr>
      </w:pPr>
      <w:r w:rsidRPr="00C75A95">
        <w:rPr>
          <w:rFonts w:cs="Times New Roman"/>
          <w:sz w:val="22"/>
          <w:szCs w:val="22"/>
        </w:rPr>
        <w:t xml:space="preserve">Niniejszym </w:t>
      </w:r>
      <w:r w:rsidR="004F6762" w:rsidRPr="00C75A95">
        <w:rPr>
          <w:rFonts w:cs="Times New Roman"/>
          <w:sz w:val="22"/>
          <w:szCs w:val="22"/>
        </w:rPr>
        <w:t>oświadczam</w:t>
      </w:r>
      <w:r w:rsidR="00FA4772" w:rsidRPr="00C75A95">
        <w:rPr>
          <w:rFonts w:cs="Times New Roman"/>
          <w:sz w:val="22"/>
          <w:szCs w:val="22"/>
        </w:rPr>
        <w:t>, że</w:t>
      </w:r>
      <w:r w:rsidR="00E50F5E" w:rsidRPr="00C75A95">
        <w:rPr>
          <w:rFonts w:cs="Times New Roman"/>
          <w:sz w:val="22"/>
          <w:szCs w:val="22"/>
        </w:rPr>
        <w:t xml:space="preserve"> (zaznaczyć właściwe)</w:t>
      </w:r>
      <w:r w:rsidR="00FA4772" w:rsidRPr="00C75A95">
        <w:rPr>
          <w:rFonts w:cs="Times New Roman"/>
          <w:sz w:val="22"/>
          <w:szCs w:val="22"/>
        </w:rPr>
        <w:t>:</w:t>
      </w:r>
    </w:p>
    <w:p w14:paraId="076BCD83" w14:textId="77777777" w:rsidR="001C03A0" w:rsidRPr="00C75A95" w:rsidRDefault="001C03A0" w:rsidP="001C03A0">
      <w:pPr>
        <w:spacing w:after="0" w:line="240" w:lineRule="auto"/>
        <w:rPr>
          <w:lang w:eastAsia="zh-CN" w:bidi="hi-IN"/>
        </w:rPr>
      </w:pPr>
    </w:p>
    <w:p w14:paraId="4DB7CF0A" w14:textId="77777777" w:rsidR="001C03A0" w:rsidRPr="00C75A95" w:rsidRDefault="001234C4" w:rsidP="00D11747">
      <w:pPr>
        <w:pStyle w:val="Standardowy1"/>
        <w:ind w:right="1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1407445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7025" w:rsidRPr="00C75A95">
            <w:rPr>
              <w:rFonts w:ascii="MS Gothic" w:eastAsia="MS Gothic" w:hAnsi="MS Gothic" w:cs="Times New Roman"/>
              <w:sz w:val="22"/>
              <w:szCs w:val="22"/>
            </w:rPr>
            <w:t>☐</w:t>
          </w:r>
        </w:sdtContent>
      </w:sdt>
      <w:r w:rsidR="004F6762" w:rsidRPr="00C75A95">
        <w:rPr>
          <w:rFonts w:cs="Times New Roman"/>
          <w:sz w:val="22"/>
          <w:szCs w:val="22"/>
        </w:rPr>
        <w:t xml:space="preserve"> n</w:t>
      </w:r>
      <w:r w:rsidR="001C03A0" w:rsidRPr="00C75A95">
        <w:rPr>
          <w:rFonts w:cs="Times New Roman"/>
          <w:sz w:val="22"/>
          <w:szCs w:val="22"/>
        </w:rPr>
        <w:t>ie należę</w:t>
      </w:r>
      <w:r w:rsidR="00FA4772" w:rsidRPr="00C75A95">
        <w:rPr>
          <w:rFonts w:cs="Times New Roman"/>
          <w:sz w:val="22"/>
          <w:szCs w:val="22"/>
        </w:rPr>
        <w:t xml:space="preserve"> do żadnej grupy kapitałowej w rozumieniu ustawy z dnia 16 lutego 2007 r. o ochronie</w:t>
      </w:r>
    </w:p>
    <w:p w14:paraId="1F8E922B" w14:textId="646F8045" w:rsidR="00FA4772" w:rsidRPr="00C75A95" w:rsidRDefault="00FA4772" w:rsidP="001C03A0">
      <w:pPr>
        <w:pStyle w:val="Standardowy1"/>
        <w:ind w:left="284" w:right="1"/>
        <w:jc w:val="both"/>
        <w:rPr>
          <w:rFonts w:cs="Times New Roman"/>
          <w:sz w:val="22"/>
          <w:szCs w:val="22"/>
        </w:rPr>
      </w:pPr>
      <w:r w:rsidRPr="00C75A95">
        <w:rPr>
          <w:rFonts w:cs="Times New Roman"/>
          <w:sz w:val="22"/>
          <w:szCs w:val="22"/>
        </w:rPr>
        <w:t>konkurencji i konsumentów (</w:t>
      </w:r>
      <w:r w:rsidR="00F13CAE" w:rsidRPr="00C75A95">
        <w:rPr>
          <w:rFonts w:cs="Times New Roman"/>
          <w:sz w:val="22"/>
          <w:szCs w:val="22"/>
        </w:rPr>
        <w:t>t.j. Dz.U. z 202</w:t>
      </w:r>
      <w:r w:rsidR="00396861" w:rsidRPr="00C75A95">
        <w:rPr>
          <w:rFonts w:cs="Times New Roman"/>
          <w:sz w:val="22"/>
          <w:szCs w:val="22"/>
        </w:rPr>
        <w:t>4</w:t>
      </w:r>
      <w:r w:rsidR="00F13CAE" w:rsidRPr="00C75A95">
        <w:rPr>
          <w:rFonts w:cs="Times New Roman"/>
          <w:sz w:val="22"/>
          <w:szCs w:val="22"/>
        </w:rPr>
        <w:t xml:space="preserve"> r., poz. </w:t>
      </w:r>
      <w:r w:rsidR="000541CB">
        <w:rPr>
          <w:rFonts w:cs="Times New Roman"/>
          <w:sz w:val="22"/>
          <w:szCs w:val="22"/>
        </w:rPr>
        <w:t>1616</w:t>
      </w:r>
      <w:r w:rsidRPr="00C75A95">
        <w:rPr>
          <w:rFonts w:cs="Times New Roman"/>
          <w:sz w:val="22"/>
          <w:szCs w:val="22"/>
        </w:rPr>
        <w:t>) z pozostałymi wykonawcami, którzy złożyli ofe</w:t>
      </w:r>
      <w:r w:rsidR="001C03A0" w:rsidRPr="00C75A95">
        <w:rPr>
          <w:rFonts w:cs="Times New Roman"/>
          <w:sz w:val="22"/>
          <w:szCs w:val="22"/>
        </w:rPr>
        <w:t>rty w niniejszym postępowaniu</w:t>
      </w:r>
      <w:r w:rsidR="002F203F" w:rsidRPr="00C75A95">
        <w:rPr>
          <w:rFonts w:cs="Times New Roman"/>
          <w:sz w:val="22"/>
          <w:szCs w:val="22"/>
        </w:rPr>
        <w:t>;</w:t>
      </w:r>
    </w:p>
    <w:p w14:paraId="3B8A45CD" w14:textId="158F3FF3" w:rsidR="001C03A0" w:rsidRPr="00C75A95" w:rsidRDefault="001234C4" w:rsidP="00D11747">
      <w:pPr>
        <w:pStyle w:val="Standardowy1"/>
        <w:tabs>
          <w:tab w:val="left" w:pos="0"/>
        </w:tabs>
        <w:ind w:right="1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1936969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03A0" w:rsidRPr="00C75A95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C03A0" w:rsidRPr="00C75A95">
        <w:rPr>
          <w:rFonts w:cs="Times New Roman"/>
          <w:sz w:val="22"/>
          <w:szCs w:val="22"/>
        </w:rPr>
        <w:t xml:space="preserve"> </w:t>
      </w:r>
      <w:r w:rsidR="00D11747" w:rsidRPr="00C75A95">
        <w:rPr>
          <w:rFonts w:cs="Times New Roman"/>
          <w:sz w:val="22"/>
          <w:szCs w:val="22"/>
        </w:rPr>
        <w:t xml:space="preserve"> </w:t>
      </w:r>
      <w:r w:rsidR="001C03A0" w:rsidRPr="00C75A95">
        <w:rPr>
          <w:rFonts w:cs="Times New Roman"/>
          <w:sz w:val="22"/>
          <w:szCs w:val="22"/>
        </w:rPr>
        <w:t>jestem</w:t>
      </w:r>
      <w:r w:rsidR="00FA4772" w:rsidRPr="00C75A95">
        <w:rPr>
          <w:rFonts w:cs="Times New Roman"/>
          <w:sz w:val="22"/>
          <w:szCs w:val="22"/>
        </w:rPr>
        <w:t xml:space="preserve"> członk</w:t>
      </w:r>
      <w:r w:rsidR="002F203F" w:rsidRPr="00C75A95">
        <w:rPr>
          <w:rFonts w:cs="Times New Roman"/>
          <w:sz w:val="22"/>
          <w:szCs w:val="22"/>
        </w:rPr>
        <w:t>iem</w:t>
      </w:r>
      <w:r w:rsidR="00FA4772" w:rsidRPr="00C75A95">
        <w:rPr>
          <w:rFonts w:cs="Times New Roman"/>
          <w:sz w:val="22"/>
          <w:szCs w:val="22"/>
        </w:rPr>
        <w:t xml:space="preserve"> grupy kapitałowej w rozumieniu ustawy z dnia 16 lutego 2007 r. o ochronie </w:t>
      </w:r>
    </w:p>
    <w:p w14:paraId="42A49C91" w14:textId="37EDBAE4" w:rsidR="00FA4772" w:rsidRPr="00C75A95" w:rsidRDefault="001C03A0" w:rsidP="001C03A0">
      <w:pPr>
        <w:pStyle w:val="Standardowy1"/>
        <w:ind w:left="284" w:right="1"/>
        <w:jc w:val="both"/>
        <w:rPr>
          <w:rFonts w:cs="Times New Roman"/>
          <w:sz w:val="22"/>
          <w:szCs w:val="22"/>
        </w:rPr>
      </w:pPr>
      <w:r w:rsidRPr="00C75A95">
        <w:rPr>
          <w:rFonts w:cs="Times New Roman"/>
          <w:sz w:val="22"/>
          <w:szCs w:val="22"/>
        </w:rPr>
        <w:t>konkurencji i konsumentów (</w:t>
      </w:r>
      <w:r w:rsidR="00F13CAE" w:rsidRPr="00C75A95">
        <w:rPr>
          <w:rFonts w:cs="Times New Roman"/>
          <w:sz w:val="22"/>
          <w:szCs w:val="22"/>
        </w:rPr>
        <w:t>t.j. Dz.U. z 202</w:t>
      </w:r>
      <w:r w:rsidR="00396861" w:rsidRPr="00C75A95">
        <w:rPr>
          <w:rFonts w:cs="Times New Roman"/>
          <w:sz w:val="22"/>
          <w:szCs w:val="22"/>
        </w:rPr>
        <w:t>4</w:t>
      </w:r>
      <w:r w:rsidR="00F13CAE" w:rsidRPr="00C75A95">
        <w:rPr>
          <w:rFonts w:cs="Times New Roman"/>
          <w:sz w:val="22"/>
          <w:szCs w:val="22"/>
        </w:rPr>
        <w:t xml:space="preserve"> r., poz. </w:t>
      </w:r>
      <w:r w:rsidR="000541CB">
        <w:rPr>
          <w:rFonts w:cs="Times New Roman"/>
          <w:sz w:val="22"/>
          <w:szCs w:val="22"/>
        </w:rPr>
        <w:t>1616</w:t>
      </w:r>
      <w:r w:rsidR="00AD2934" w:rsidRPr="00C75A95">
        <w:rPr>
          <w:rFonts w:cs="Times New Roman"/>
          <w:sz w:val="22"/>
          <w:szCs w:val="22"/>
        </w:rPr>
        <w:t>)</w:t>
      </w:r>
      <w:r w:rsidR="00FA4772" w:rsidRPr="00C75A95">
        <w:rPr>
          <w:rFonts w:cs="Times New Roman"/>
          <w:sz w:val="22"/>
          <w:szCs w:val="22"/>
        </w:rPr>
        <w:t>, w skład której wchodzą następujący przedsiębiorcy, którzy złożyli ofertę w niniejszym postępowaniu</w:t>
      </w:r>
      <w:r w:rsidRPr="00C75A95">
        <w:rPr>
          <w:rFonts w:cs="Times New Roman"/>
          <w:sz w:val="22"/>
          <w:szCs w:val="22"/>
        </w:rPr>
        <w:t>:</w:t>
      </w:r>
    </w:p>
    <w:p w14:paraId="40175160" w14:textId="77777777" w:rsidR="00FA4772" w:rsidRPr="00C75A95" w:rsidRDefault="00FA4772" w:rsidP="004F6762">
      <w:pPr>
        <w:spacing w:after="0" w:line="240" w:lineRule="auto"/>
        <w:ind w:right="1"/>
        <w:rPr>
          <w:sz w:val="22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043"/>
        <w:gridCol w:w="4478"/>
      </w:tblGrid>
      <w:tr w:rsidR="00FA4772" w:rsidRPr="00C75A95" w14:paraId="54226090" w14:textId="77777777" w:rsidTr="00ED38CD">
        <w:tc>
          <w:tcPr>
            <w:tcW w:w="543" w:type="dxa"/>
            <w:shd w:val="clear" w:color="auto" w:fill="auto"/>
            <w:vAlign w:val="center"/>
          </w:tcPr>
          <w:p w14:paraId="59999C87" w14:textId="77777777" w:rsidR="00FA4772" w:rsidRPr="00C75A95" w:rsidRDefault="001C03A0" w:rsidP="004F6762">
            <w:pPr>
              <w:spacing w:after="0" w:line="240" w:lineRule="auto"/>
              <w:ind w:right="1"/>
              <w:jc w:val="center"/>
              <w:rPr>
                <w:sz w:val="22"/>
                <w:lang w:bidi="hi-IN"/>
              </w:rPr>
            </w:pPr>
            <w:r w:rsidRPr="00C75A95">
              <w:rPr>
                <w:sz w:val="22"/>
              </w:rPr>
              <w:t>l</w:t>
            </w:r>
            <w:r w:rsidR="00FA4772" w:rsidRPr="00C75A95">
              <w:rPr>
                <w:sz w:val="22"/>
              </w:rPr>
              <w:t>p.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516B9E9" w14:textId="77777777" w:rsidR="00FA4772" w:rsidRPr="00C75A95" w:rsidRDefault="001C03A0" w:rsidP="004F6762">
            <w:pPr>
              <w:spacing w:after="0" w:line="240" w:lineRule="auto"/>
              <w:ind w:right="1"/>
              <w:jc w:val="center"/>
              <w:rPr>
                <w:sz w:val="22"/>
                <w:lang w:bidi="hi-IN"/>
              </w:rPr>
            </w:pPr>
            <w:r w:rsidRPr="00C75A95">
              <w:rPr>
                <w:sz w:val="22"/>
              </w:rPr>
              <w:t>n</w:t>
            </w:r>
            <w:r w:rsidR="00FA4772" w:rsidRPr="00C75A95">
              <w:rPr>
                <w:sz w:val="22"/>
              </w:rPr>
              <w:t>azwa (firma)</w:t>
            </w:r>
            <w:r w:rsidRPr="00C75A95">
              <w:rPr>
                <w:sz w:val="22"/>
              </w:rPr>
              <w:t xml:space="preserve"> </w:t>
            </w:r>
            <w:r w:rsidR="00FA4772" w:rsidRPr="00C75A95">
              <w:rPr>
                <w:sz w:val="22"/>
              </w:rPr>
              <w:t>/</w:t>
            </w:r>
            <w:r w:rsidRPr="00C75A95">
              <w:rPr>
                <w:sz w:val="22"/>
              </w:rPr>
              <w:t xml:space="preserve"> </w:t>
            </w:r>
            <w:r w:rsidR="00FA4772" w:rsidRPr="00C75A95">
              <w:rPr>
                <w:sz w:val="22"/>
              </w:rPr>
              <w:t>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3E71BCE" w14:textId="77777777" w:rsidR="00FA4772" w:rsidRPr="00C75A95" w:rsidRDefault="00FA4772" w:rsidP="004F6762">
            <w:pPr>
              <w:spacing w:after="0" w:line="240" w:lineRule="auto"/>
              <w:ind w:right="1"/>
              <w:jc w:val="center"/>
              <w:rPr>
                <w:sz w:val="22"/>
                <w:lang w:bidi="hi-IN"/>
              </w:rPr>
            </w:pPr>
            <w:r w:rsidRPr="00C75A95">
              <w:rPr>
                <w:sz w:val="22"/>
              </w:rPr>
              <w:t>adres siedziby</w:t>
            </w:r>
            <w:r w:rsidR="001C03A0" w:rsidRPr="00C75A95">
              <w:rPr>
                <w:sz w:val="22"/>
              </w:rPr>
              <w:t xml:space="preserve"> </w:t>
            </w:r>
            <w:r w:rsidRPr="00C75A95">
              <w:rPr>
                <w:sz w:val="22"/>
              </w:rPr>
              <w:t>/</w:t>
            </w:r>
            <w:r w:rsidR="001C03A0" w:rsidRPr="00C75A95">
              <w:rPr>
                <w:sz w:val="22"/>
              </w:rPr>
              <w:t xml:space="preserve"> </w:t>
            </w:r>
            <w:r w:rsidRPr="00C75A95">
              <w:rPr>
                <w:sz w:val="22"/>
              </w:rPr>
              <w:t>adres zameldowania</w:t>
            </w:r>
          </w:p>
        </w:tc>
      </w:tr>
      <w:tr w:rsidR="00FA4772" w:rsidRPr="00C75A95" w14:paraId="52000783" w14:textId="77777777" w:rsidTr="00ED38CD">
        <w:tc>
          <w:tcPr>
            <w:tcW w:w="543" w:type="dxa"/>
            <w:shd w:val="clear" w:color="auto" w:fill="auto"/>
          </w:tcPr>
          <w:p w14:paraId="45DF4D07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229AE1C8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  <w:p w14:paraId="2AD48023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  <w:p w14:paraId="35448752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21082F01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</w:tr>
      <w:tr w:rsidR="00FA4772" w:rsidRPr="00C75A95" w14:paraId="26CE1061" w14:textId="77777777" w:rsidTr="00ED38CD">
        <w:tc>
          <w:tcPr>
            <w:tcW w:w="543" w:type="dxa"/>
            <w:shd w:val="clear" w:color="auto" w:fill="auto"/>
          </w:tcPr>
          <w:p w14:paraId="662D17BC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  <w:tc>
          <w:tcPr>
            <w:tcW w:w="4101" w:type="dxa"/>
            <w:shd w:val="clear" w:color="auto" w:fill="auto"/>
          </w:tcPr>
          <w:p w14:paraId="6AF47DC2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  <w:p w14:paraId="40895BFC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  <w:p w14:paraId="709AAA96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  <w:tc>
          <w:tcPr>
            <w:tcW w:w="4536" w:type="dxa"/>
            <w:shd w:val="clear" w:color="auto" w:fill="auto"/>
          </w:tcPr>
          <w:p w14:paraId="788F26BD" w14:textId="77777777" w:rsidR="00FA4772" w:rsidRPr="00C75A95" w:rsidRDefault="00FA4772" w:rsidP="004F6762">
            <w:pPr>
              <w:spacing w:after="0" w:line="240" w:lineRule="auto"/>
              <w:ind w:right="1"/>
              <w:rPr>
                <w:sz w:val="22"/>
                <w:lang w:bidi="hi-IN"/>
              </w:rPr>
            </w:pPr>
          </w:p>
        </w:tc>
      </w:tr>
    </w:tbl>
    <w:p w14:paraId="4A572C7C" w14:textId="77777777" w:rsidR="00FA4772" w:rsidRPr="00C75A95" w:rsidRDefault="00FA4772" w:rsidP="004F6762">
      <w:pPr>
        <w:spacing w:after="0" w:line="240" w:lineRule="auto"/>
        <w:ind w:right="1"/>
        <w:rPr>
          <w:sz w:val="22"/>
        </w:rPr>
      </w:pPr>
    </w:p>
    <w:p w14:paraId="737F6857" w14:textId="4DAD098A" w:rsidR="00106D4A" w:rsidRPr="00C75A95" w:rsidRDefault="00106D4A" w:rsidP="00106D4A">
      <w:pPr>
        <w:pStyle w:val="Standardowy1"/>
        <w:tabs>
          <w:tab w:val="left" w:pos="0"/>
        </w:tabs>
        <w:ind w:right="1"/>
        <w:jc w:val="both"/>
        <w:rPr>
          <w:bCs/>
          <w:sz w:val="22"/>
        </w:rPr>
      </w:pPr>
      <w:r w:rsidRPr="00C75A95">
        <w:rPr>
          <w:bCs/>
          <w:sz w:val="22"/>
        </w:rPr>
        <w:t xml:space="preserve">Wraz ze złożeniem oświadczenia, </w:t>
      </w:r>
      <w:r w:rsidR="00AF5473" w:rsidRPr="00C75A95">
        <w:rPr>
          <w:bCs/>
          <w:sz w:val="22"/>
        </w:rPr>
        <w:t>w</w:t>
      </w:r>
      <w:r w:rsidRPr="00C75A95">
        <w:rPr>
          <w:bCs/>
          <w:sz w:val="22"/>
        </w:rPr>
        <w:t>ykonawca może przedstawić dowody, że powiązania z innym wykonawcą nie prowadzą do zakłócenia konkurencji w postępowaniu o udzielenie zamówienia.</w:t>
      </w:r>
    </w:p>
    <w:p w14:paraId="4F1145F4" w14:textId="77777777" w:rsidR="00106D4A" w:rsidRPr="00C75A95" w:rsidRDefault="00106D4A" w:rsidP="0089435A">
      <w:pPr>
        <w:ind w:left="0" w:firstLine="0"/>
        <w:rPr>
          <w:lang w:eastAsia="zh-CN" w:bidi="hi-IN"/>
        </w:rPr>
      </w:pPr>
    </w:p>
    <w:p w14:paraId="2BEF82A3" w14:textId="77777777" w:rsidR="00DD4DD6" w:rsidRPr="00C75A95" w:rsidRDefault="00DD4DD6" w:rsidP="007403BF">
      <w:pPr>
        <w:ind w:left="0" w:firstLine="0"/>
        <w:rPr>
          <w:lang w:eastAsia="zh-CN" w:bidi="hi-IN"/>
        </w:rPr>
      </w:pPr>
    </w:p>
    <w:p w14:paraId="4C7CD88E" w14:textId="77777777" w:rsidR="001C03A0" w:rsidRPr="00C75A95" w:rsidRDefault="001C03A0" w:rsidP="001C03A0">
      <w:pPr>
        <w:ind w:right="1"/>
        <w:jc w:val="center"/>
        <w:rPr>
          <w:lang w:eastAsia="zh-CN" w:bidi="hi-IN"/>
        </w:rPr>
      </w:pPr>
      <w:r w:rsidRPr="00C75A95">
        <w:rPr>
          <w:b/>
          <w:i/>
          <w:sz w:val="18"/>
          <w:szCs w:val="18"/>
        </w:rPr>
        <w:t>W przypadku podmiotów występujących wspólnie (np. konsorcjum) oświadczenie powinien złożyć każdy podmiot (uczestnik konsorcjum</w:t>
      </w:r>
      <w:r w:rsidR="009B6BDA" w:rsidRPr="00C75A95">
        <w:rPr>
          <w:b/>
          <w:i/>
          <w:sz w:val="18"/>
          <w:szCs w:val="18"/>
        </w:rPr>
        <w:t>)</w:t>
      </w:r>
    </w:p>
    <w:p w14:paraId="6C8C99B9" w14:textId="77777777" w:rsidR="001C03A0" w:rsidRPr="00C75A95" w:rsidRDefault="001C03A0" w:rsidP="001C03A0">
      <w:pPr>
        <w:rPr>
          <w:lang w:eastAsia="zh-CN" w:bidi="hi-IN"/>
        </w:rPr>
      </w:pPr>
    </w:p>
    <w:p w14:paraId="1D03EF3A" w14:textId="5615F7B1" w:rsidR="00CD3055" w:rsidRPr="00C75A95" w:rsidRDefault="001C03A0" w:rsidP="00F27CFA">
      <w:pPr>
        <w:pStyle w:val="Tekstpodstawowy"/>
        <w:ind w:right="1"/>
        <w:jc w:val="center"/>
        <w:rPr>
          <w:b/>
          <w:i/>
          <w:iCs/>
          <w:sz w:val="18"/>
          <w:szCs w:val="18"/>
        </w:rPr>
      </w:pPr>
      <w:r w:rsidRPr="00C75A95">
        <w:rPr>
          <w:b/>
          <w:i/>
          <w:sz w:val="18"/>
          <w:szCs w:val="18"/>
        </w:rPr>
        <w:t xml:space="preserve">Dokument należy opatrzyć kwalifikowanym podpisem elektronicznym lub podpisem zaufanym lub podpisem osobistym </w:t>
      </w:r>
      <w:r w:rsidRPr="00C75A95">
        <w:rPr>
          <w:b/>
          <w:i/>
          <w:iCs/>
          <w:sz w:val="18"/>
          <w:szCs w:val="18"/>
        </w:rPr>
        <w:t>przez osobę lub osoby uprawnione do reprezentowania wykonawcy</w:t>
      </w:r>
    </w:p>
    <w:p w14:paraId="587BB4D2" w14:textId="77777777" w:rsidR="007403BF" w:rsidRPr="00C75A95" w:rsidRDefault="007403BF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336A508C" w14:textId="77777777" w:rsidR="00B81A76" w:rsidRPr="00C75A95" w:rsidRDefault="00B81A76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0B84932E" w14:textId="77777777" w:rsidR="00D849BD" w:rsidRPr="00C75A95" w:rsidRDefault="00D849BD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725246C1" w14:textId="77777777" w:rsidR="00D849BD" w:rsidRPr="00C75A95" w:rsidRDefault="00D849BD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69EB0678" w14:textId="77777777" w:rsidR="00D849BD" w:rsidRPr="00C75A95" w:rsidRDefault="00D849BD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30D8E001" w14:textId="77777777" w:rsidR="00D849BD" w:rsidRPr="00C75A95" w:rsidRDefault="00D849BD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47821E4B" w14:textId="77777777" w:rsidR="009548AB" w:rsidRDefault="009548AB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1CF76D43" w14:textId="77777777" w:rsidR="009548AB" w:rsidRDefault="009548AB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11E962B1" w14:textId="77777777" w:rsidR="009548AB" w:rsidRDefault="009548AB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48471625" w14:textId="77777777" w:rsidR="009548AB" w:rsidRDefault="009548AB" w:rsidP="007040AD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p w14:paraId="01575205" w14:textId="77777777" w:rsidR="009548AB" w:rsidRDefault="009548AB" w:rsidP="00DD4DD6">
      <w:pPr>
        <w:spacing w:after="0" w:line="240" w:lineRule="auto"/>
        <w:ind w:left="0" w:right="0" w:firstLine="0"/>
        <w:jc w:val="right"/>
        <w:rPr>
          <w:b/>
          <w:color w:val="auto"/>
          <w:sz w:val="22"/>
        </w:rPr>
      </w:pPr>
    </w:p>
    <w:sectPr w:rsidR="009548AB" w:rsidSect="00033E0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907" w:h="16840" w:code="9"/>
      <w:pgMar w:top="1417" w:right="1417" w:bottom="1417" w:left="1417" w:header="426" w:footer="709" w:gutter="0"/>
      <w:cols w:space="708" w:equalWidth="0">
        <w:col w:w="9073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66C9" w14:textId="77777777" w:rsidR="00430F0E" w:rsidRDefault="00430F0E">
      <w:pPr>
        <w:spacing w:after="0" w:line="240" w:lineRule="auto"/>
      </w:pPr>
      <w:r>
        <w:separator/>
      </w:r>
    </w:p>
  </w:endnote>
  <w:endnote w:type="continuationSeparator" w:id="0">
    <w:p w14:paraId="5809ED31" w14:textId="77777777" w:rsidR="00430F0E" w:rsidRDefault="0043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35C2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568576C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B44E5" w14:textId="0D8A1D89" w:rsidR="00923570" w:rsidRPr="003B6970" w:rsidRDefault="00923570">
    <w:pPr>
      <w:spacing w:after="0" w:line="259" w:lineRule="auto"/>
      <w:ind w:left="0" w:firstLine="0"/>
      <w:jc w:val="right"/>
      <w:rPr>
        <w:sz w:val="20"/>
        <w:szCs w:val="20"/>
      </w:rPr>
    </w:pPr>
    <w:r w:rsidRPr="003B6970">
      <w:rPr>
        <w:sz w:val="20"/>
        <w:szCs w:val="20"/>
      </w:rPr>
      <w:fldChar w:fldCharType="begin"/>
    </w:r>
    <w:r w:rsidRPr="003B6970">
      <w:rPr>
        <w:sz w:val="20"/>
        <w:szCs w:val="20"/>
      </w:rPr>
      <w:instrText xml:space="preserve"> PAGE   \* MERGEFORMAT </w:instrText>
    </w:r>
    <w:r w:rsidRPr="003B6970">
      <w:rPr>
        <w:sz w:val="20"/>
        <w:szCs w:val="20"/>
      </w:rPr>
      <w:fldChar w:fldCharType="separate"/>
    </w:r>
    <w:r w:rsidR="00DA40FF">
      <w:rPr>
        <w:noProof/>
        <w:sz w:val="20"/>
        <w:szCs w:val="20"/>
      </w:rPr>
      <w:t>29</w:t>
    </w:r>
    <w:r w:rsidRPr="003B6970">
      <w:rPr>
        <w:sz w:val="20"/>
        <w:szCs w:val="20"/>
      </w:rPr>
      <w:fldChar w:fldCharType="end"/>
    </w:r>
    <w:r w:rsidRPr="003B6970">
      <w:rPr>
        <w:sz w:val="20"/>
        <w:szCs w:val="20"/>
      </w:rPr>
      <w:t xml:space="preserve"> </w:t>
    </w:r>
  </w:p>
  <w:p w14:paraId="062EE208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42FD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1F4C3AA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CB011" w14:textId="77777777" w:rsidR="00430F0E" w:rsidRDefault="00430F0E">
      <w:pPr>
        <w:spacing w:after="0" w:line="240" w:lineRule="auto"/>
      </w:pPr>
      <w:r>
        <w:separator/>
      </w:r>
    </w:p>
  </w:footnote>
  <w:footnote w:type="continuationSeparator" w:id="0">
    <w:p w14:paraId="34AE2996" w14:textId="77777777" w:rsidR="00430F0E" w:rsidRDefault="0043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5EF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1DC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4FAF15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00000002"/>
    <w:multiLevelType w:val="multilevel"/>
    <w:tmpl w:val="70107294"/>
    <w:name w:val="WW8Num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4" w15:restartNumberingAfterBreak="0">
    <w:nsid w:val="00000006"/>
    <w:multiLevelType w:val="multilevel"/>
    <w:tmpl w:val="E410D372"/>
    <w:name w:val="WW8Num2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  <w:lang w:val="pl-PL"/>
      </w:rPr>
    </w:lvl>
  </w:abstractNum>
  <w:abstractNum w:abstractNumId="5" w15:restartNumberingAfterBreak="0">
    <w:nsid w:val="0000000A"/>
    <w:multiLevelType w:val="single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6" w15:restartNumberingAfterBreak="0">
    <w:nsid w:val="0000000C"/>
    <w:multiLevelType w:val="singleLevel"/>
    <w:tmpl w:val="0000000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</w:abstractNum>
  <w:abstractNum w:abstractNumId="9" w15:restartNumberingAfterBreak="0">
    <w:nsid w:val="00000010"/>
    <w:multiLevelType w:val="multilevel"/>
    <w:tmpl w:val="0000001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single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1" w15:restartNumberingAfterBreak="0">
    <w:nsid w:val="00000013"/>
    <w:multiLevelType w:val="singleLevel"/>
    <w:tmpl w:val="5B80BF64"/>
    <w:name w:val="WW8Num38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2" w15:restartNumberingAfterBreak="0">
    <w:nsid w:val="00000015"/>
    <w:multiLevelType w:val="singleLevel"/>
    <w:tmpl w:val="00000015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3" w15:restartNumberingAfterBreak="0">
    <w:nsid w:val="00000017"/>
    <w:multiLevelType w:val="singleLevel"/>
    <w:tmpl w:val="00000017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4" w15:restartNumberingAfterBreak="0">
    <w:nsid w:val="00000018"/>
    <w:multiLevelType w:val="multilevel"/>
    <w:tmpl w:val="34D2ABFC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</w:lvl>
    <w:lvl w:ilvl="2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</w:lvl>
    <w:lvl w:ilvl="3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</w:lvl>
    <w:lvl w:ilvl="4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</w:lvl>
    <w:lvl w:ilvl="5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</w:lvl>
    <w:lvl w:ilvl="6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</w:lvl>
    <w:lvl w:ilvl="8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</w:lvl>
  </w:abstractNum>
  <w:abstractNum w:abstractNumId="15" w15:restartNumberingAfterBreak="0">
    <w:nsid w:val="0000001A"/>
    <w:multiLevelType w:val="singleLevel"/>
    <w:tmpl w:val="0000001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3B7547"/>
    <w:multiLevelType w:val="hybridMultilevel"/>
    <w:tmpl w:val="30163ABA"/>
    <w:styleLink w:val="WWNum66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1391652"/>
    <w:multiLevelType w:val="multilevel"/>
    <w:tmpl w:val="19205FB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8" w15:restartNumberingAfterBreak="0">
    <w:nsid w:val="03B67AB6"/>
    <w:multiLevelType w:val="multilevel"/>
    <w:tmpl w:val="F5EE7224"/>
    <w:styleLink w:val="WWNum71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9" w15:restartNumberingAfterBreak="0">
    <w:nsid w:val="041C4F91"/>
    <w:multiLevelType w:val="hybridMultilevel"/>
    <w:tmpl w:val="681C8B12"/>
    <w:lvl w:ilvl="0" w:tplc="E5A217F8">
      <w:start w:val="8"/>
      <w:numFmt w:val="decimal"/>
      <w:lvlText w:val="%1."/>
      <w:lvlJc w:val="left"/>
      <w:pPr>
        <w:ind w:left="1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7D683F"/>
    <w:multiLevelType w:val="hybridMultilevel"/>
    <w:tmpl w:val="1EA0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C81D5D"/>
    <w:multiLevelType w:val="hybridMultilevel"/>
    <w:tmpl w:val="3E22F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3307F0"/>
    <w:multiLevelType w:val="multilevel"/>
    <w:tmpl w:val="6C961096"/>
    <w:styleLink w:val="WWNum9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07D05722"/>
    <w:multiLevelType w:val="multilevel"/>
    <w:tmpl w:val="1A243A3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4" w15:restartNumberingAfterBreak="0">
    <w:nsid w:val="07E758C2"/>
    <w:multiLevelType w:val="multilevel"/>
    <w:tmpl w:val="9FAE4C86"/>
    <w:styleLink w:val="WWNum8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0B556CED"/>
    <w:multiLevelType w:val="hybridMultilevel"/>
    <w:tmpl w:val="855E0D1E"/>
    <w:styleLink w:val="WWNum671"/>
    <w:lvl w:ilvl="0" w:tplc="7506C300">
      <w:start w:val="1"/>
      <w:numFmt w:val="decimal"/>
      <w:lvlText w:val="%1)"/>
      <w:lvlJc w:val="lef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0BA85D0E"/>
    <w:multiLevelType w:val="multilevel"/>
    <w:tmpl w:val="41A22FBC"/>
    <w:styleLink w:val="WWNum45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C8451F1"/>
    <w:multiLevelType w:val="hybridMultilevel"/>
    <w:tmpl w:val="880CA6AC"/>
    <w:lvl w:ilvl="0" w:tplc="8ED03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C66E3F"/>
    <w:multiLevelType w:val="multilevel"/>
    <w:tmpl w:val="5C7C8B2A"/>
    <w:styleLink w:val="WWNum50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0F2C2C05"/>
    <w:multiLevelType w:val="multilevel"/>
    <w:tmpl w:val="FEEC6E66"/>
    <w:styleLink w:val="WWNum4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0F3D4EEE"/>
    <w:multiLevelType w:val="hybridMultilevel"/>
    <w:tmpl w:val="C53E6E02"/>
    <w:lvl w:ilvl="0" w:tplc="36E8C3A2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FB13286"/>
    <w:multiLevelType w:val="hybridMultilevel"/>
    <w:tmpl w:val="96EAFC1A"/>
    <w:styleLink w:val="WWNum481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2" w15:restartNumberingAfterBreak="0">
    <w:nsid w:val="0FEE40C0"/>
    <w:multiLevelType w:val="hybridMultilevel"/>
    <w:tmpl w:val="AD66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90B0A"/>
    <w:multiLevelType w:val="multilevel"/>
    <w:tmpl w:val="7D98CC70"/>
    <w:styleLink w:val="WWNum9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1391473E"/>
    <w:multiLevelType w:val="hybridMultilevel"/>
    <w:tmpl w:val="1A5C7BCA"/>
    <w:lvl w:ilvl="0" w:tplc="6ABE8D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3EE4A5C"/>
    <w:multiLevelType w:val="multilevel"/>
    <w:tmpl w:val="C0E46336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15213692"/>
    <w:multiLevelType w:val="hybridMultilevel"/>
    <w:tmpl w:val="4C9A424E"/>
    <w:lvl w:ilvl="0" w:tplc="39EEAE2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7C73B8"/>
    <w:multiLevelType w:val="multilevel"/>
    <w:tmpl w:val="72BC07D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161673F4"/>
    <w:multiLevelType w:val="multilevel"/>
    <w:tmpl w:val="6A14F12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39" w15:restartNumberingAfterBreak="0">
    <w:nsid w:val="168D4BD3"/>
    <w:multiLevelType w:val="multilevel"/>
    <w:tmpl w:val="5900CF0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0" w15:restartNumberingAfterBreak="0">
    <w:nsid w:val="17B2486A"/>
    <w:multiLevelType w:val="hybridMultilevel"/>
    <w:tmpl w:val="26342514"/>
    <w:lvl w:ilvl="0" w:tplc="C2BA1494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231C58"/>
    <w:multiLevelType w:val="hybridMultilevel"/>
    <w:tmpl w:val="2EAA7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B066ED7"/>
    <w:multiLevelType w:val="multilevel"/>
    <w:tmpl w:val="CE4485A6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D0F0A2D"/>
    <w:multiLevelType w:val="multilevel"/>
    <w:tmpl w:val="2A985B8C"/>
    <w:styleLink w:val="WWNum9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D8C406B"/>
    <w:multiLevelType w:val="hybridMultilevel"/>
    <w:tmpl w:val="5A04E69C"/>
    <w:lvl w:ilvl="0" w:tplc="802C8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DA86232"/>
    <w:multiLevelType w:val="hybridMultilevel"/>
    <w:tmpl w:val="360A6DB8"/>
    <w:lvl w:ilvl="0" w:tplc="B61A9DFC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4AE3C8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DE64506"/>
    <w:multiLevelType w:val="multilevel"/>
    <w:tmpl w:val="435695BA"/>
    <w:styleLink w:val="WWNum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1EE43DE4"/>
    <w:multiLevelType w:val="multilevel"/>
    <w:tmpl w:val="477E0316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8" w15:restartNumberingAfterBreak="0">
    <w:nsid w:val="1FEF51D2"/>
    <w:multiLevelType w:val="multilevel"/>
    <w:tmpl w:val="6AE4407A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664D3C"/>
    <w:multiLevelType w:val="hybridMultilevel"/>
    <w:tmpl w:val="83ACD87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0" w15:restartNumberingAfterBreak="0">
    <w:nsid w:val="2273517E"/>
    <w:multiLevelType w:val="multilevel"/>
    <w:tmpl w:val="0602C0B6"/>
    <w:styleLink w:val="WWNum39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68C06C7"/>
    <w:multiLevelType w:val="multilevel"/>
    <w:tmpl w:val="54EEA3B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273D7FE1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F50F08"/>
    <w:multiLevelType w:val="hybridMultilevel"/>
    <w:tmpl w:val="A8CAE0A8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4" w15:restartNumberingAfterBreak="0">
    <w:nsid w:val="28673EC5"/>
    <w:multiLevelType w:val="hybridMultilevel"/>
    <w:tmpl w:val="DF903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755AA0"/>
    <w:multiLevelType w:val="multilevel"/>
    <w:tmpl w:val="2996BC52"/>
    <w:styleLink w:val="WWNum48"/>
    <w:lvl w:ilvl="0">
      <w:start w:val="1"/>
      <w:numFmt w:val="decimal"/>
      <w:lvlText w:val="%1."/>
      <w:lvlJc w:val="left"/>
      <w:pPr>
        <w:ind w:left="720" w:hanging="357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AFE02A2"/>
    <w:multiLevelType w:val="hybridMultilevel"/>
    <w:tmpl w:val="42E8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5932D3"/>
    <w:multiLevelType w:val="multilevel"/>
    <w:tmpl w:val="EDE03872"/>
    <w:styleLink w:val="WWNum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8" w15:restartNumberingAfterBreak="0">
    <w:nsid w:val="2D8F079F"/>
    <w:multiLevelType w:val="multilevel"/>
    <w:tmpl w:val="FE2446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2E7C7DB4"/>
    <w:multiLevelType w:val="hybridMultilevel"/>
    <w:tmpl w:val="50EE0C5E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0" w15:restartNumberingAfterBreak="0">
    <w:nsid w:val="2ECD3781"/>
    <w:multiLevelType w:val="multilevel"/>
    <w:tmpl w:val="FD00B210"/>
    <w:styleLink w:val="WWNum62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2F614F28"/>
    <w:multiLevelType w:val="multilevel"/>
    <w:tmpl w:val="D4567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1F70405"/>
    <w:multiLevelType w:val="multilevel"/>
    <w:tmpl w:val="D55CD83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8117DB"/>
    <w:multiLevelType w:val="hybridMultilevel"/>
    <w:tmpl w:val="5A82C7B0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4" w15:restartNumberingAfterBreak="0">
    <w:nsid w:val="36A764BE"/>
    <w:multiLevelType w:val="hybridMultilevel"/>
    <w:tmpl w:val="A00A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B62063"/>
    <w:multiLevelType w:val="hybridMultilevel"/>
    <w:tmpl w:val="5972D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B4464E"/>
    <w:multiLevelType w:val="hybridMultilevel"/>
    <w:tmpl w:val="A6409624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7" w15:restartNumberingAfterBreak="0">
    <w:nsid w:val="39926856"/>
    <w:multiLevelType w:val="hybridMultilevel"/>
    <w:tmpl w:val="29D05C68"/>
    <w:styleLink w:val="WWNum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9DD22F5"/>
    <w:multiLevelType w:val="multilevel"/>
    <w:tmpl w:val="B93CCC3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69" w15:restartNumberingAfterBreak="0">
    <w:nsid w:val="3A267D81"/>
    <w:multiLevelType w:val="multilevel"/>
    <w:tmpl w:val="53265EDC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0" w15:restartNumberingAfterBreak="0">
    <w:nsid w:val="3B241D14"/>
    <w:multiLevelType w:val="multilevel"/>
    <w:tmpl w:val="9F80A2CA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1" w15:restartNumberingAfterBreak="0">
    <w:nsid w:val="3BCE0599"/>
    <w:multiLevelType w:val="hybridMultilevel"/>
    <w:tmpl w:val="65D89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E836D32"/>
    <w:multiLevelType w:val="multilevel"/>
    <w:tmpl w:val="CC3A65BE"/>
    <w:styleLink w:val="WWNum91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FB42F1F"/>
    <w:multiLevelType w:val="hybridMultilevel"/>
    <w:tmpl w:val="D1B22A6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40390CBD"/>
    <w:multiLevelType w:val="hybridMultilevel"/>
    <w:tmpl w:val="A0CA169A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5" w15:restartNumberingAfterBreak="0">
    <w:nsid w:val="40471E07"/>
    <w:multiLevelType w:val="multilevel"/>
    <w:tmpl w:val="4500716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76" w15:restartNumberingAfterBreak="0">
    <w:nsid w:val="406F36AA"/>
    <w:multiLevelType w:val="multilevel"/>
    <w:tmpl w:val="C494F06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866" w:hanging="360"/>
      </w:pPr>
    </w:lvl>
    <w:lvl w:ilvl="2">
      <w:start w:val="1"/>
      <w:numFmt w:val="lowerRoman"/>
      <w:lvlText w:val="."/>
      <w:lvlJc w:val="right"/>
      <w:pPr>
        <w:ind w:left="2586" w:hanging="180"/>
      </w:pPr>
    </w:lvl>
    <w:lvl w:ilvl="3">
      <w:start w:val="1"/>
      <w:numFmt w:val="decimal"/>
      <w:lvlText w:val="."/>
      <w:lvlJc w:val="left"/>
      <w:pPr>
        <w:ind w:left="3306" w:hanging="360"/>
      </w:pPr>
    </w:lvl>
    <w:lvl w:ilvl="4">
      <w:start w:val="1"/>
      <w:numFmt w:val="lowerLetter"/>
      <w:lvlText w:val="."/>
      <w:lvlJc w:val="left"/>
      <w:pPr>
        <w:ind w:left="4026" w:hanging="360"/>
      </w:pPr>
    </w:lvl>
    <w:lvl w:ilvl="5">
      <w:start w:val="1"/>
      <w:numFmt w:val="lowerRoman"/>
      <w:lvlText w:val="."/>
      <w:lvlJc w:val="right"/>
      <w:pPr>
        <w:ind w:left="4746" w:hanging="180"/>
      </w:pPr>
    </w:lvl>
    <w:lvl w:ilvl="6">
      <w:start w:val="1"/>
      <w:numFmt w:val="decimal"/>
      <w:lvlText w:val="."/>
      <w:lvlJc w:val="left"/>
      <w:pPr>
        <w:ind w:left="5466" w:hanging="360"/>
      </w:pPr>
    </w:lvl>
    <w:lvl w:ilvl="7">
      <w:start w:val="1"/>
      <w:numFmt w:val="lowerLetter"/>
      <w:lvlText w:val="."/>
      <w:lvlJc w:val="left"/>
      <w:pPr>
        <w:ind w:left="6186" w:hanging="360"/>
      </w:pPr>
    </w:lvl>
    <w:lvl w:ilvl="8">
      <w:start w:val="1"/>
      <w:numFmt w:val="lowerRoman"/>
      <w:lvlText w:val="."/>
      <w:lvlJc w:val="right"/>
      <w:pPr>
        <w:ind w:left="6906" w:hanging="180"/>
      </w:pPr>
    </w:lvl>
  </w:abstractNum>
  <w:abstractNum w:abstractNumId="77" w15:restartNumberingAfterBreak="0">
    <w:nsid w:val="40D20887"/>
    <w:multiLevelType w:val="hybridMultilevel"/>
    <w:tmpl w:val="2D5EC44A"/>
    <w:styleLink w:val="WWNum511"/>
    <w:lvl w:ilvl="0" w:tplc="BFDE2628">
      <w:start w:val="1"/>
      <w:numFmt w:val="decimal"/>
      <w:lvlText w:val="%1)"/>
      <w:lvlJc w:val="left"/>
      <w:pPr>
        <w:ind w:left="73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6C360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08630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E169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A2D6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C3762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ECE1DE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661086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A3F4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9" w15:restartNumberingAfterBreak="0">
    <w:nsid w:val="44413672"/>
    <w:multiLevelType w:val="multilevel"/>
    <w:tmpl w:val="C35AE9E2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44510A3F"/>
    <w:multiLevelType w:val="multilevel"/>
    <w:tmpl w:val="A5FC5538"/>
    <w:styleLink w:val="WWNum38"/>
    <w:lvl w:ilvl="0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color w:val="000000"/>
      </w:rPr>
    </w:lvl>
  </w:abstractNum>
  <w:abstractNum w:abstractNumId="81" w15:restartNumberingAfterBreak="0">
    <w:nsid w:val="45342D34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62E1D3D"/>
    <w:multiLevelType w:val="hybridMultilevel"/>
    <w:tmpl w:val="57FEF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353033"/>
    <w:multiLevelType w:val="hybridMultilevel"/>
    <w:tmpl w:val="9252D8D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 w15:restartNumberingAfterBreak="0">
    <w:nsid w:val="468B0A43"/>
    <w:multiLevelType w:val="multilevel"/>
    <w:tmpl w:val="A18E6B9E"/>
    <w:styleLink w:val="WWNum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5" w15:restartNumberingAfterBreak="0">
    <w:nsid w:val="46BE1C6A"/>
    <w:multiLevelType w:val="multilevel"/>
    <w:tmpl w:val="AA364A92"/>
    <w:styleLink w:val="WWNum6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46E03307"/>
    <w:multiLevelType w:val="multilevel"/>
    <w:tmpl w:val="ABEE44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7" w15:restartNumberingAfterBreak="0">
    <w:nsid w:val="471F34EB"/>
    <w:multiLevelType w:val="multilevel"/>
    <w:tmpl w:val="91C47878"/>
    <w:styleLink w:val="WWNum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7BC3B23"/>
    <w:multiLevelType w:val="hybridMultilevel"/>
    <w:tmpl w:val="B6380BF6"/>
    <w:lvl w:ilvl="0" w:tplc="1EDC3FB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4ACEE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6544C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37A8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E2E90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86F90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B2E202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0FD60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CACB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7F533ED"/>
    <w:multiLevelType w:val="multilevel"/>
    <w:tmpl w:val="9692CDD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C8421FC"/>
    <w:multiLevelType w:val="hybridMultilevel"/>
    <w:tmpl w:val="DE68E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CB20F1A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C27E6F"/>
    <w:multiLevelType w:val="hybridMultilevel"/>
    <w:tmpl w:val="E960C620"/>
    <w:lvl w:ilvl="0" w:tplc="6AD4BB6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004CAE">
      <w:start w:val="1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7215EA">
      <w:start w:val="1"/>
      <w:numFmt w:val="lowerLetter"/>
      <w:lvlText w:val="%3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F6A6">
      <w:start w:val="1"/>
      <w:numFmt w:val="bullet"/>
      <w:lvlText w:val=""/>
      <w:lvlJc w:val="left"/>
      <w:pPr>
        <w:ind w:left="1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C9BD6">
      <w:start w:val="1"/>
      <w:numFmt w:val="bullet"/>
      <w:lvlText w:val="o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CEEC">
      <w:start w:val="1"/>
      <w:numFmt w:val="bullet"/>
      <w:lvlText w:val="▪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04CFC">
      <w:start w:val="1"/>
      <w:numFmt w:val="bullet"/>
      <w:lvlText w:val="•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C409C">
      <w:start w:val="1"/>
      <w:numFmt w:val="bullet"/>
      <w:lvlText w:val="o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87EEA">
      <w:start w:val="1"/>
      <w:numFmt w:val="bullet"/>
      <w:lvlText w:val="▪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F05383C"/>
    <w:multiLevelType w:val="hybridMultilevel"/>
    <w:tmpl w:val="40044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0D481A"/>
    <w:multiLevelType w:val="multilevel"/>
    <w:tmpl w:val="A4143B2C"/>
    <w:styleLink w:val="WWNum88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95" w15:restartNumberingAfterBreak="0">
    <w:nsid w:val="50DC5E19"/>
    <w:multiLevelType w:val="hybridMultilevel"/>
    <w:tmpl w:val="796828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6" w15:restartNumberingAfterBreak="0">
    <w:nsid w:val="513825B8"/>
    <w:multiLevelType w:val="multilevel"/>
    <w:tmpl w:val="8848CE58"/>
    <w:styleLink w:val="WWNum87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7153C"/>
    <w:multiLevelType w:val="hybridMultilevel"/>
    <w:tmpl w:val="1422A776"/>
    <w:styleLink w:val="WWNum211"/>
    <w:lvl w:ilvl="0" w:tplc="DBF02220">
      <w:start w:val="1"/>
      <w:numFmt w:val="decimal"/>
      <w:lvlText w:val="%1."/>
      <w:lvlJc w:val="left"/>
      <w:pPr>
        <w:ind w:left="3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8" w15:restartNumberingAfterBreak="0">
    <w:nsid w:val="531D45F4"/>
    <w:multiLevelType w:val="multilevel"/>
    <w:tmpl w:val="C1489EA2"/>
    <w:styleLink w:val="WWNum72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99" w15:restartNumberingAfterBreak="0">
    <w:nsid w:val="54AC10AC"/>
    <w:multiLevelType w:val="hybridMultilevel"/>
    <w:tmpl w:val="66AC5160"/>
    <w:lvl w:ilvl="0" w:tplc="52C0F71C">
      <w:start w:val="5"/>
      <w:numFmt w:val="decimal"/>
      <w:lvlText w:val="%1."/>
      <w:lvlJc w:val="left"/>
      <w:pPr>
        <w:ind w:left="1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A92DEC"/>
    <w:multiLevelType w:val="multilevel"/>
    <w:tmpl w:val="D204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1" w15:restartNumberingAfterBreak="0">
    <w:nsid w:val="583D71B1"/>
    <w:multiLevelType w:val="multilevel"/>
    <w:tmpl w:val="E5E666E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2" w15:restartNumberingAfterBreak="0">
    <w:nsid w:val="586A2A56"/>
    <w:multiLevelType w:val="multilevel"/>
    <w:tmpl w:val="CD8616F8"/>
    <w:styleLink w:val="WWNum95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805F93"/>
    <w:multiLevelType w:val="multilevel"/>
    <w:tmpl w:val="8AECE71C"/>
    <w:styleLink w:val="WWNum52"/>
    <w:lvl w:ilvl="0">
      <w:start w:val="1"/>
      <w:numFmt w:val="decimal"/>
      <w:lvlText w:val="%1."/>
      <w:lvlJc w:val="left"/>
      <w:pPr>
        <w:ind w:left="720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4" w15:restartNumberingAfterBreak="0">
    <w:nsid w:val="58C42203"/>
    <w:multiLevelType w:val="multilevel"/>
    <w:tmpl w:val="2EA863A0"/>
    <w:styleLink w:val="WWNum5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Times New Roman"/>
        <w:bCs/>
        <w:color w:val="00000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8F90FB6"/>
    <w:multiLevelType w:val="multilevel"/>
    <w:tmpl w:val="EF120AF0"/>
    <w:styleLink w:val="WWNum4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9F2543E"/>
    <w:multiLevelType w:val="multilevel"/>
    <w:tmpl w:val="5212E14E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07" w15:restartNumberingAfterBreak="0">
    <w:nsid w:val="5A165500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B686AFF"/>
    <w:multiLevelType w:val="multilevel"/>
    <w:tmpl w:val="FCA84800"/>
    <w:styleLink w:val="WWNum6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C1B46F4"/>
    <w:multiLevelType w:val="multilevel"/>
    <w:tmpl w:val="9D96F13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CC124FD"/>
    <w:multiLevelType w:val="multilevel"/>
    <w:tmpl w:val="56E882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1" w15:restartNumberingAfterBreak="0">
    <w:nsid w:val="5DC64762"/>
    <w:multiLevelType w:val="hybridMultilevel"/>
    <w:tmpl w:val="9E06FE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2" w15:restartNumberingAfterBreak="0">
    <w:nsid w:val="61FB1FE5"/>
    <w:multiLevelType w:val="multilevel"/>
    <w:tmpl w:val="FAF631D4"/>
    <w:styleLink w:val="WWNum68"/>
    <w:lvl w:ilvl="0">
      <w:start w:val="1"/>
      <w:numFmt w:val="decimal"/>
      <w:suff w:val="space"/>
      <w:lvlText w:val="%1)"/>
      <w:lvlJc w:val="left"/>
      <w:pPr>
        <w:ind w:left="340" w:firstLine="20"/>
      </w:pPr>
      <w:rPr>
        <w:rFonts w:ascii="Times New Roman" w:eastAsia="Andale Sans UI" w:hAnsi="Times New Roman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621B0469"/>
    <w:multiLevelType w:val="hybridMultilevel"/>
    <w:tmpl w:val="E8580CD0"/>
    <w:lvl w:ilvl="0" w:tplc="8CE6F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27036A4"/>
    <w:multiLevelType w:val="hybridMultilevel"/>
    <w:tmpl w:val="7B760206"/>
    <w:lvl w:ilvl="0" w:tplc="052E18D4">
      <w:start w:val="1"/>
      <w:numFmt w:val="decimal"/>
      <w:lvlText w:val="%1."/>
      <w:lvlJc w:val="left"/>
      <w:pPr>
        <w:ind w:left="2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8446AA">
      <w:start w:val="1"/>
      <w:numFmt w:val="lowerLetter"/>
      <w:lvlText w:val="%2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164C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4AAEC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B8C290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48EBE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AB65C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CE0C2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624FE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49440B9"/>
    <w:multiLevelType w:val="hybridMultilevel"/>
    <w:tmpl w:val="78E425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66AB6CF3"/>
    <w:multiLevelType w:val="multilevel"/>
    <w:tmpl w:val="FAFE9628"/>
    <w:lvl w:ilvl="0">
      <w:start w:val="1"/>
      <w:numFmt w:val="lowerLetter"/>
      <w:lvlText w:val="%1)"/>
      <w:lvlJc w:val="left"/>
      <w:pPr>
        <w:ind w:left="1423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."/>
      <w:lvlJc w:val="left"/>
      <w:pPr>
        <w:ind w:left="2143" w:hanging="360"/>
      </w:pPr>
    </w:lvl>
    <w:lvl w:ilvl="2">
      <w:start w:val="1"/>
      <w:numFmt w:val="lowerRoman"/>
      <w:lvlText w:val="."/>
      <w:lvlJc w:val="right"/>
      <w:pPr>
        <w:ind w:left="2863" w:hanging="180"/>
      </w:pPr>
    </w:lvl>
    <w:lvl w:ilvl="3">
      <w:start w:val="1"/>
      <w:numFmt w:val="decimal"/>
      <w:lvlText w:val="."/>
      <w:lvlJc w:val="left"/>
      <w:pPr>
        <w:ind w:left="3583" w:hanging="360"/>
      </w:pPr>
    </w:lvl>
    <w:lvl w:ilvl="4">
      <w:start w:val="1"/>
      <w:numFmt w:val="lowerLetter"/>
      <w:lvlText w:val="."/>
      <w:lvlJc w:val="left"/>
      <w:pPr>
        <w:ind w:left="4303" w:hanging="360"/>
      </w:pPr>
    </w:lvl>
    <w:lvl w:ilvl="5">
      <w:start w:val="1"/>
      <w:numFmt w:val="lowerRoman"/>
      <w:lvlText w:val="."/>
      <w:lvlJc w:val="right"/>
      <w:pPr>
        <w:ind w:left="5023" w:hanging="180"/>
      </w:pPr>
    </w:lvl>
    <w:lvl w:ilvl="6">
      <w:start w:val="1"/>
      <w:numFmt w:val="decimal"/>
      <w:lvlText w:val="."/>
      <w:lvlJc w:val="left"/>
      <w:pPr>
        <w:ind w:left="5743" w:hanging="360"/>
      </w:pPr>
    </w:lvl>
    <w:lvl w:ilvl="7">
      <w:start w:val="1"/>
      <w:numFmt w:val="lowerLetter"/>
      <w:lvlText w:val="."/>
      <w:lvlJc w:val="left"/>
      <w:pPr>
        <w:ind w:left="6463" w:hanging="360"/>
      </w:pPr>
    </w:lvl>
    <w:lvl w:ilvl="8">
      <w:start w:val="1"/>
      <w:numFmt w:val="lowerRoman"/>
      <w:lvlText w:val="."/>
      <w:lvlJc w:val="right"/>
      <w:pPr>
        <w:ind w:left="7183" w:hanging="180"/>
      </w:pPr>
    </w:lvl>
  </w:abstractNum>
  <w:abstractNum w:abstractNumId="117" w15:restartNumberingAfterBreak="0">
    <w:nsid w:val="677F3434"/>
    <w:multiLevelType w:val="hybridMultilevel"/>
    <w:tmpl w:val="30DA9F2E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8" w15:restartNumberingAfterBreak="0">
    <w:nsid w:val="68961A14"/>
    <w:multiLevelType w:val="hybridMultilevel"/>
    <w:tmpl w:val="05DAFE76"/>
    <w:lvl w:ilvl="0" w:tplc="B1F224D8">
      <w:start w:val="1"/>
      <w:numFmt w:val="decimal"/>
      <w:lvlText w:val="%1)"/>
      <w:lvlJc w:val="left"/>
      <w:pPr>
        <w:ind w:left="643"/>
      </w:pPr>
      <w:rPr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60A20C">
      <w:start w:val="1"/>
      <w:numFmt w:val="decimal"/>
      <w:lvlText w:val="%2)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2D7F6">
      <w:start w:val="1"/>
      <w:numFmt w:val="lowerRoman"/>
      <w:lvlText w:val="%3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183868">
      <w:start w:val="1"/>
      <w:numFmt w:val="decimal"/>
      <w:lvlText w:val="%4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617A">
      <w:start w:val="1"/>
      <w:numFmt w:val="lowerLetter"/>
      <w:lvlText w:val="%5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48958">
      <w:start w:val="1"/>
      <w:numFmt w:val="lowerRoman"/>
      <w:lvlText w:val="%6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FA8ED4">
      <w:start w:val="1"/>
      <w:numFmt w:val="decimal"/>
      <w:lvlText w:val="%7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24840">
      <w:start w:val="1"/>
      <w:numFmt w:val="lowerLetter"/>
      <w:lvlText w:val="%8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D0B0">
      <w:start w:val="1"/>
      <w:numFmt w:val="lowerRoman"/>
      <w:lvlText w:val="%9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9F110A9"/>
    <w:multiLevelType w:val="multilevel"/>
    <w:tmpl w:val="AFD4CFDE"/>
    <w:styleLink w:val="WWNum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9F810F0"/>
    <w:multiLevelType w:val="hybridMultilevel"/>
    <w:tmpl w:val="507638E0"/>
    <w:lvl w:ilvl="0" w:tplc="9BE4FC0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1" w15:restartNumberingAfterBreak="0">
    <w:nsid w:val="6A7F6B0A"/>
    <w:multiLevelType w:val="hybridMultilevel"/>
    <w:tmpl w:val="8DE0392A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2" w15:restartNumberingAfterBreak="0">
    <w:nsid w:val="6AD54E37"/>
    <w:multiLevelType w:val="hybridMultilevel"/>
    <w:tmpl w:val="C3B0AD54"/>
    <w:lvl w:ilvl="0" w:tplc="86EEEF6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3" w15:restartNumberingAfterBreak="0">
    <w:nsid w:val="6B3D4299"/>
    <w:multiLevelType w:val="hybridMultilevel"/>
    <w:tmpl w:val="765E606E"/>
    <w:lvl w:ilvl="0" w:tplc="B546BAF8">
      <w:start w:val="1"/>
      <w:numFmt w:val="decimal"/>
      <w:lvlText w:val="%1)"/>
      <w:lvlJc w:val="left"/>
      <w:pPr>
        <w:ind w:left="7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4" w15:restartNumberingAfterBreak="0">
    <w:nsid w:val="6C4F51BC"/>
    <w:multiLevelType w:val="multilevel"/>
    <w:tmpl w:val="C262C4C6"/>
    <w:styleLink w:val="WWNum6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25" w15:restartNumberingAfterBreak="0">
    <w:nsid w:val="6D715548"/>
    <w:multiLevelType w:val="multilevel"/>
    <w:tmpl w:val="03563DE8"/>
    <w:styleLink w:val="WWNum5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26" w15:restartNumberingAfterBreak="0">
    <w:nsid w:val="70B47035"/>
    <w:multiLevelType w:val="hybridMultilevel"/>
    <w:tmpl w:val="E376A1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7" w15:restartNumberingAfterBreak="0">
    <w:nsid w:val="716C107E"/>
    <w:multiLevelType w:val="hybridMultilevel"/>
    <w:tmpl w:val="B1080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1EA623E"/>
    <w:multiLevelType w:val="multilevel"/>
    <w:tmpl w:val="78EEC1D2"/>
    <w:styleLink w:val="WWNum41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129" w15:restartNumberingAfterBreak="0">
    <w:nsid w:val="72C25C29"/>
    <w:multiLevelType w:val="multilevel"/>
    <w:tmpl w:val="A1D29B92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0" w15:restartNumberingAfterBreak="0">
    <w:nsid w:val="72CE231D"/>
    <w:multiLevelType w:val="multilevel"/>
    <w:tmpl w:val="AAF6168C"/>
    <w:styleLink w:val="WWNum49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73AE298E"/>
    <w:multiLevelType w:val="multilevel"/>
    <w:tmpl w:val="C652F242"/>
    <w:styleLink w:val="WWNum65"/>
    <w:lvl w:ilvl="0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2505" w:hanging="36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decimal"/>
      <w:lvlText w:val="%1.%2.%3.%4.%5."/>
      <w:lvlJc w:val="left"/>
      <w:pPr>
        <w:ind w:left="3945" w:hanging="360"/>
      </w:pPr>
    </w:lvl>
    <w:lvl w:ilvl="5">
      <w:start w:val="1"/>
      <w:numFmt w:val="decimal"/>
      <w:lvlText w:val="%1.%2.%3.%4.%5.%6."/>
      <w:lvlJc w:val="left"/>
      <w:pPr>
        <w:ind w:left="4665" w:hanging="36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decimal"/>
      <w:lvlText w:val="%1.%2.%3.%4.%5.%6.%7.%8."/>
      <w:lvlJc w:val="left"/>
      <w:pPr>
        <w:ind w:left="6105" w:hanging="360"/>
      </w:pPr>
    </w:lvl>
    <w:lvl w:ilvl="8">
      <w:start w:val="1"/>
      <w:numFmt w:val="decimal"/>
      <w:lvlText w:val="%1.%2.%3.%4.%5.%6.%7.%8.%9."/>
      <w:lvlJc w:val="left"/>
      <w:pPr>
        <w:ind w:left="6825" w:hanging="360"/>
      </w:pPr>
    </w:lvl>
  </w:abstractNum>
  <w:abstractNum w:abstractNumId="132" w15:restartNumberingAfterBreak="0">
    <w:nsid w:val="73D51512"/>
    <w:multiLevelType w:val="multilevel"/>
    <w:tmpl w:val="F82079D6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4177873"/>
    <w:multiLevelType w:val="multilevel"/>
    <w:tmpl w:val="6AD63426"/>
    <w:styleLink w:val="WW8Num28"/>
    <w:lvl w:ilvl="0">
      <w:numFmt w:val="bullet"/>
      <w:lvlText w:val="-"/>
      <w:lvlJc w:val="left"/>
      <w:pPr>
        <w:ind w:left="48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8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0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4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6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08" w:hanging="360"/>
      </w:pPr>
      <w:rPr>
        <w:rFonts w:ascii="Wingdings" w:hAnsi="Wingdings" w:cs="Wingdings"/>
      </w:rPr>
    </w:lvl>
  </w:abstractNum>
  <w:abstractNum w:abstractNumId="134" w15:restartNumberingAfterBreak="0">
    <w:nsid w:val="744B325C"/>
    <w:multiLevelType w:val="hybridMultilevel"/>
    <w:tmpl w:val="0C5EB054"/>
    <w:lvl w:ilvl="0" w:tplc="3AD6B76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7736213E"/>
    <w:multiLevelType w:val="multilevel"/>
    <w:tmpl w:val="1D34BE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99630BE"/>
    <w:multiLevelType w:val="multilevel"/>
    <w:tmpl w:val="6E3A2E62"/>
    <w:styleLink w:val="WWNum21"/>
    <w:lvl w:ilvl="0">
      <w:start w:val="1"/>
      <w:numFmt w:val="decimal"/>
      <w:suff w:val="space"/>
      <w:lvlText w:val="%1.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7C8D0081"/>
    <w:multiLevelType w:val="hybridMultilevel"/>
    <w:tmpl w:val="84E4BE3E"/>
    <w:lvl w:ilvl="0" w:tplc="F6781D9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CEC2F54"/>
    <w:multiLevelType w:val="hybridMultilevel"/>
    <w:tmpl w:val="ACC48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759174">
    <w:abstractNumId w:val="45"/>
  </w:num>
  <w:num w:numId="2" w16cid:durableId="831024345">
    <w:abstractNumId w:val="88"/>
  </w:num>
  <w:num w:numId="3" w16cid:durableId="728646714">
    <w:abstractNumId w:val="92"/>
  </w:num>
  <w:num w:numId="4" w16cid:durableId="1131090342">
    <w:abstractNumId w:val="34"/>
  </w:num>
  <w:num w:numId="5" w16cid:durableId="745345674">
    <w:abstractNumId w:val="67"/>
  </w:num>
  <w:num w:numId="6" w16cid:durableId="1050882638">
    <w:abstractNumId w:val="77"/>
  </w:num>
  <w:num w:numId="7" w16cid:durableId="265387288">
    <w:abstractNumId w:val="16"/>
  </w:num>
  <w:num w:numId="8" w16cid:durableId="1730574000">
    <w:abstractNumId w:val="25"/>
  </w:num>
  <w:num w:numId="9" w16cid:durableId="650212185">
    <w:abstractNumId w:val="30"/>
  </w:num>
  <w:num w:numId="10" w16cid:durableId="1991325177">
    <w:abstractNumId w:val="82"/>
  </w:num>
  <w:num w:numId="11" w16cid:durableId="1368482592">
    <w:abstractNumId w:val="126"/>
  </w:num>
  <w:num w:numId="12" w16cid:durableId="1999729950">
    <w:abstractNumId w:val="117"/>
  </w:num>
  <w:num w:numId="13" w16cid:durableId="1905526390">
    <w:abstractNumId w:val="63"/>
  </w:num>
  <w:num w:numId="14" w16cid:durableId="1319728051">
    <w:abstractNumId w:val="41"/>
  </w:num>
  <w:num w:numId="15" w16cid:durableId="1968850214">
    <w:abstractNumId w:val="31"/>
  </w:num>
  <w:num w:numId="16" w16cid:durableId="579489036">
    <w:abstractNumId w:val="49"/>
  </w:num>
  <w:num w:numId="17" w16cid:durableId="2109539507">
    <w:abstractNumId w:val="114"/>
  </w:num>
  <w:num w:numId="18" w16cid:durableId="704840116">
    <w:abstractNumId w:val="97"/>
  </w:num>
  <w:num w:numId="19" w16cid:durableId="655693427">
    <w:abstractNumId w:val="44"/>
  </w:num>
  <w:num w:numId="20" w16cid:durableId="410543057">
    <w:abstractNumId w:val="78"/>
  </w:num>
  <w:num w:numId="21" w16cid:durableId="972830764">
    <w:abstractNumId w:val="127"/>
  </w:num>
  <w:num w:numId="22" w16cid:durableId="373769758">
    <w:abstractNumId w:val="74"/>
  </w:num>
  <w:num w:numId="23" w16cid:durableId="940334982">
    <w:abstractNumId w:val="71"/>
  </w:num>
  <w:num w:numId="24" w16cid:durableId="2045907294">
    <w:abstractNumId w:val="65"/>
  </w:num>
  <w:num w:numId="25" w16cid:durableId="820731037">
    <w:abstractNumId w:val="138"/>
  </w:num>
  <w:num w:numId="26" w16cid:durableId="627665652">
    <w:abstractNumId w:val="53"/>
  </w:num>
  <w:num w:numId="27" w16cid:durableId="1079210102">
    <w:abstractNumId w:val="91"/>
  </w:num>
  <w:num w:numId="28" w16cid:durableId="1395155464">
    <w:abstractNumId w:val="123"/>
  </w:num>
  <w:num w:numId="29" w16cid:durableId="1738090332">
    <w:abstractNumId w:val="121"/>
  </w:num>
  <w:num w:numId="30" w16cid:durableId="621687920">
    <w:abstractNumId w:val="52"/>
  </w:num>
  <w:num w:numId="31" w16cid:durableId="887377034">
    <w:abstractNumId w:val="81"/>
  </w:num>
  <w:num w:numId="32" w16cid:durableId="1910378744">
    <w:abstractNumId w:val="107"/>
  </w:num>
  <w:num w:numId="33" w16cid:durableId="98959585">
    <w:abstractNumId w:val="133"/>
  </w:num>
  <w:num w:numId="34" w16cid:durableId="1079138779">
    <w:abstractNumId w:val="137"/>
  </w:num>
  <w:num w:numId="35" w16cid:durableId="1861699672">
    <w:abstractNumId w:val="118"/>
  </w:num>
  <w:num w:numId="36" w16cid:durableId="807164109">
    <w:abstractNumId w:val="136"/>
  </w:num>
  <w:num w:numId="37" w16cid:durableId="1427993663">
    <w:abstractNumId w:val="87"/>
  </w:num>
  <w:num w:numId="38" w16cid:durableId="533617024">
    <w:abstractNumId w:val="43"/>
  </w:num>
  <w:num w:numId="39" w16cid:durableId="287392276">
    <w:abstractNumId w:val="83"/>
  </w:num>
  <w:num w:numId="40" w16cid:durableId="522792893">
    <w:abstractNumId w:val="115"/>
  </w:num>
  <w:num w:numId="41" w16cid:durableId="1172643336">
    <w:abstractNumId w:val="36"/>
  </w:num>
  <w:num w:numId="42" w16cid:durableId="528684266">
    <w:abstractNumId w:val="64"/>
  </w:num>
  <w:num w:numId="43" w16cid:durableId="43338016">
    <w:abstractNumId w:val="56"/>
  </w:num>
  <w:num w:numId="44" w16cid:durableId="1146236860">
    <w:abstractNumId w:val="113"/>
  </w:num>
  <w:num w:numId="45" w16cid:durableId="1750493395">
    <w:abstractNumId w:val="73"/>
  </w:num>
  <w:num w:numId="46" w16cid:durableId="45760310">
    <w:abstractNumId w:val="59"/>
  </w:num>
  <w:num w:numId="47" w16cid:durableId="548877173">
    <w:abstractNumId w:val="19"/>
  </w:num>
  <w:num w:numId="48" w16cid:durableId="815337712">
    <w:abstractNumId w:val="108"/>
  </w:num>
  <w:num w:numId="49" w16cid:durableId="1044870772">
    <w:abstractNumId w:val="124"/>
  </w:num>
  <w:num w:numId="50" w16cid:durableId="1979262086">
    <w:abstractNumId w:val="32"/>
  </w:num>
  <w:num w:numId="51" w16cid:durableId="517429570">
    <w:abstractNumId w:val="109"/>
  </w:num>
  <w:num w:numId="52" w16cid:durableId="1427652297">
    <w:abstractNumId w:val="85"/>
  </w:num>
  <w:num w:numId="53" w16cid:durableId="1415935087">
    <w:abstractNumId w:val="106"/>
  </w:num>
  <w:num w:numId="54" w16cid:durableId="26956999">
    <w:abstractNumId w:val="47"/>
  </w:num>
  <w:num w:numId="55" w16cid:durableId="1439445457">
    <w:abstractNumId w:val="125"/>
  </w:num>
  <w:num w:numId="56" w16cid:durableId="1819610607">
    <w:abstractNumId w:val="129"/>
  </w:num>
  <w:num w:numId="57" w16cid:durableId="1889994636">
    <w:abstractNumId w:val="131"/>
  </w:num>
  <w:num w:numId="58" w16cid:durableId="2007856733">
    <w:abstractNumId w:val="62"/>
  </w:num>
  <w:num w:numId="59" w16cid:durableId="659694095">
    <w:abstractNumId w:val="112"/>
  </w:num>
  <w:num w:numId="60" w16cid:durableId="142048222">
    <w:abstractNumId w:val="84"/>
  </w:num>
  <w:num w:numId="61" w16cid:durableId="405541462">
    <w:abstractNumId w:val="104"/>
  </w:num>
  <w:num w:numId="62" w16cid:durableId="1889564365">
    <w:abstractNumId w:val="79"/>
  </w:num>
  <w:num w:numId="63" w16cid:durableId="966160647">
    <w:abstractNumId w:val="48"/>
  </w:num>
  <w:num w:numId="64" w16cid:durableId="913784088">
    <w:abstractNumId w:val="26"/>
  </w:num>
  <w:num w:numId="65" w16cid:durableId="1306466599">
    <w:abstractNumId w:val="128"/>
  </w:num>
  <w:num w:numId="66" w16cid:durableId="1639189881">
    <w:abstractNumId w:val="119"/>
  </w:num>
  <w:num w:numId="67" w16cid:durableId="492532095">
    <w:abstractNumId w:val="80"/>
  </w:num>
  <w:num w:numId="68" w16cid:durableId="1411852671">
    <w:abstractNumId w:val="28"/>
  </w:num>
  <w:num w:numId="69" w16cid:durableId="1907107880">
    <w:abstractNumId w:val="50"/>
  </w:num>
  <w:num w:numId="70" w16cid:durableId="1741712959">
    <w:abstractNumId w:val="29"/>
  </w:num>
  <w:num w:numId="71" w16cid:durableId="2037457902">
    <w:abstractNumId w:val="105"/>
  </w:num>
  <w:num w:numId="72" w16cid:durableId="2042631437">
    <w:abstractNumId w:val="130"/>
  </w:num>
  <w:num w:numId="73" w16cid:durableId="1544370137">
    <w:abstractNumId w:val="70"/>
  </w:num>
  <w:num w:numId="74" w16cid:durableId="2098163696">
    <w:abstractNumId w:val="98"/>
  </w:num>
  <w:num w:numId="75" w16cid:durableId="1778255196">
    <w:abstractNumId w:val="60"/>
  </w:num>
  <w:num w:numId="76" w16cid:durableId="1022167165">
    <w:abstractNumId w:val="37"/>
  </w:num>
  <w:num w:numId="77" w16cid:durableId="711463321">
    <w:abstractNumId w:val="42"/>
  </w:num>
  <w:num w:numId="78" w16cid:durableId="1096439223">
    <w:abstractNumId w:val="69"/>
  </w:num>
  <w:num w:numId="79" w16cid:durableId="2010061848">
    <w:abstractNumId w:val="18"/>
  </w:num>
  <w:num w:numId="80" w16cid:durableId="1900900396">
    <w:abstractNumId w:val="132"/>
  </w:num>
  <w:num w:numId="81" w16cid:durableId="949704401">
    <w:abstractNumId w:val="96"/>
  </w:num>
  <w:num w:numId="82" w16cid:durableId="485123842">
    <w:abstractNumId w:val="94"/>
  </w:num>
  <w:num w:numId="83" w16cid:durableId="1265335558">
    <w:abstractNumId w:val="24"/>
  </w:num>
  <w:num w:numId="84" w16cid:durableId="970482621">
    <w:abstractNumId w:val="72"/>
  </w:num>
  <w:num w:numId="85" w16cid:durableId="425033604">
    <w:abstractNumId w:val="22"/>
  </w:num>
  <w:num w:numId="86" w16cid:durableId="944576783">
    <w:abstractNumId w:val="33"/>
  </w:num>
  <w:num w:numId="87" w16cid:durableId="308049748">
    <w:abstractNumId w:val="57"/>
  </w:num>
  <w:num w:numId="88" w16cid:durableId="241261403">
    <w:abstractNumId w:val="102"/>
  </w:num>
  <w:num w:numId="89" w16cid:durableId="629752465">
    <w:abstractNumId w:val="35"/>
  </w:num>
  <w:num w:numId="90" w16cid:durableId="444739461">
    <w:abstractNumId w:val="120"/>
  </w:num>
  <w:num w:numId="91" w16cid:durableId="1885286011">
    <w:abstractNumId w:val="46"/>
  </w:num>
  <w:num w:numId="92" w16cid:durableId="194077383">
    <w:abstractNumId w:val="66"/>
  </w:num>
  <w:num w:numId="93" w16cid:durableId="2081638667">
    <w:abstractNumId w:val="99"/>
  </w:num>
  <w:num w:numId="94" w16cid:durableId="1738086258">
    <w:abstractNumId w:val="55"/>
  </w:num>
  <w:num w:numId="95" w16cid:durableId="39286188">
    <w:abstractNumId w:val="103"/>
  </w:num>
  <w:num w:numId="96" w16cid:durableId="16558345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99332370">
    <w:abstractNumId w:val="134"/>
  </w:num>
  <w:num w:numId="98" w16cid:durableId="12215530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97343809">
    <w:abstractNumId w:val="111"/>
  </w:num>
  <w:num w:numId="100" w16cid:durableId="1570729075">
    <w:abstractNumId w:val="122"/>
  </w:num>
  <w:num w:numId="101" w16cid:durableId="179398541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378551232">
    <w:abstractNumId w:val="20"/>
  </w:num>
  <w:num w:numId="103" w16cid:durableId="1997419878">
    <w:abstractNumId w:val="95"/>
  </w:num>
  <w:num w:numId="104" w16cid:durableId="17242916">
    <w:abstractNumId w:val="54"/>
  </w:num>
  <w:num w:numId="105" w16cid:durableId="837574206">
    <w:abstractNumId w:val="27"/>
  </w:num>
  <w:num w:numId="106" w16cid:durableId="2072727867">
    <w:abstractNumId w:val="68"/>
  </w:num>
  <w:num w:numId="107" w16cid:durableId="199519782">
    <w:abstractNumId w:val="68"/>
    <w:lvlOverride w:ilvl="0">
      <w:startOverride w:val="1"/>
    </w:lvlOverride>
  </w:num>
  <w:num w:numId="108" w16cid:durableId="4746965">
    <w:abstractNumId w:val="38"/>
  </w:num>
  <w:num w:numId="109" w16cid:durableId="1037244389">
    <w:abstractNumId w:val="17"/>
  </w:num>
  <w:num w:numId="110" w16cid:durableId="913710042">
    <w:abstractNumId w:val="110"/>
  </w:num>
  <w:num w:numId="111" w16cid:durableId="538667681">
    <w:abstractNumId w:val="100"/>
  </w:num>
  <w:num w:numId="112" w16cid:durableId="786973466">
    <w:abstractNumId w:val="135"/>
  </w:num>
  <w:num w:numId="113" w16cid:durableId="170264803">
    <w:abstractNumId w:val="89"/>
  </w:num>
  <w:num w:numId="114" w16cid:durableId="1508599426">
    <w:abstractNumId w:val="76"/>
  </w:num>
  <w:num w:numId="115" w16cid:durableId="367343125">
    <w:abstractNumId w:val="58"/>
  </w:num>
  <w:num w:numId="116" w16cid:durableId="716585703">
    <w:abstractNumId w:val="51"/>
  </w:num>
  <w:num w:numId="117" w16cid:durableId="1125731318">
    <w:abstractNumId w:val="75"/>
  </w:num>
  <w:num w:numId="118" w16cid:durableId="334184747">
    <w:abstractNumId w:val="116"/>
  </w:num>
  <w:num w:numId="119" w16cid:durableId="936136262">
    <w:abstractNumId w:val="23"/>
  </w:num>
  <w:num w:numId="120" w16cid:durableId="1638028937">
    <w:abstractNumId w:val="39"/>
  </w:num>
  <w:num w:numId="121" w16cid:durableId="26226224">
    <w:abstractNumId w:val="101"/>
  </w:num>
  <w:num w:numId="122" w16cid:durableId="804540588">
    <w:abstractNumId w:val="86"/>
  </w:num>
  <w:num w:numId="123" w16cid:durableId="1395085971">
    <w:abstractNumId w:val="40"/>
  </w:num>
  <w:num w:numId="124" w16cid:durableId="1854956585">
    <w:abstractNumId w:val="9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7"/>
    <w:rsid w:val="00000292"/>
    <w:rsid w:val="00000F33"/>
    <w:rsid w:val="0000124E"/>
    <w:rsid w:val="00003576"/>
    <w:rsid w:val="0000490E"/>
    <w:rsid w:val="000071C4"/>
    <w:rsid w:val="00007944"/>
    <w:rsid w:val="0001152C"/>
    <w:rsid w:val="000130D3"/>
    <w:rsid w:val="00013E99"/>
    <w:rsid w:val="00015F92"/>
    <w:rsid w:val="00017183"/>
    <w:rsid w:val="00022191"/>
    <w:rsid w:val="00022A63"/>
    <w:rsid w:val="000233C8"/>
    <w:rsid w:val="00025F4A"/>
    <w:rsid w:val="00031773"/>
    <w:rsid w:val="00032048"/>
    <w:rsid w:val="00033E0A"/>
    <w:rsid w:val="0004253D"/>
    <w:rsid w:val="00044494"/>
    <w:rsid w:val="00045E92"/>
    <w:rsid w:val="00046378"/>
    <w:rsid w:val="000468C1"/>
    <w:rsid w:val="0005073B"/>
    <w:rsid w:val="00051AF0"/>
    <w:rsid w:val="000541CB"/>
    <w:rsid w:val="000542AD"/>
    <w:rsid w:val="00060044"/>
    <w:rsid w:val="00061DF9"/>
    <w:rsid w:val="000633D5"/>
    <w:rsid w:val="00065380"/>
    <w:rsid w:val="000677B8"/>
    <w:rsid w:val="00067F86"/>
    <w:rsid w:val="00070C64"/>
    <w:rsid w:val="00070F46"/>
    <w:rsid w:val="00071BA2"/>
    <w:rsid w:val="0007307E"/>
    <w:rsid w:val="000735C9"/>
    <w:rsid w:val="00075294"/>
    <w:rsid w:val="00077CB9"/>
    <w:rsid w:val="00080011"/>
    <w:rsid w:val="00083142"/>
    <w:rsid w:val="000848C3"/>
    <w:rsid w:val="000859F5"/>
    <w:rsid w:val="00087690"/>
    <w:rsid w:val="000917A0"/>
    <w:rsid w:val="00092AC3"/>
    <w:rsid w:val="00096A53"/>
    <w:rsid w:val="000A092D"/>
    <w:rsid w:val="000A12B5"/>
    <w:rsid w:val="000A2AE5"/>
    <w:rsid w:val="000A449F"/>
    <w:rsid w:val="000A484E"/>
    <w:rsid w:val="000A52EC"/>
    <w:rsid w:val="000B1023"/>
    <w:rsid w:val="000B24BC"/>
    <w:rsid w:val="000B6F6D"/>
    <w:rsid w:val="000B704C"/>
    <w:rsid w:val="000C071C"/>
    <w:rsid w:val="000C078A"/>
    <w:rsid w:val="000C0FC0"/>
    <w:rsid w:val="000C3440"/>
    <w:rsid w:val="000D02B7"/>
    <w:rsid w:val="000D1752"/>
    <w:rsid w:val="000D1ACD"/>
    <w:rsid w:val="000D27A8"/>
    <w:rsid w:val="000D3A0E"/>
    <w:rsid w:val="000D422E"/>
    <w:rsid w:val="000D5993"/>
    <w:rsid w:val="000D6E08"/>
    <w:rsid w:val="000D79FE"/>
    <w:rsid w:val="000E1202"/>
    <w:rsid w:val="000E77F8"/>
    <w:rsid w:val="000F17E7"/>
    <w:rsid w:val="000F412B"/>
    <w:rsid w:val="000F4766"/>
    <w:rsid w:val="000F63E9"/>
    <w:rsid w:val="00100B10"/>
    <w:rsid w:val="00100CFD"/>
    <w:rsid w:val="00100F5B"/>
    <w:rsid w:val="001021EE"/>
    <w:rsid w:val="00104937"/>
    <w:rsid w:val="00106D4A"/>
    <w:rsid w:val="00110348"/>
    <w:rsid w:val="00113783"/>
    <w:rsid w:val="00114C68"/>
    <w:rsid w:val="0011759A"/>
    <w:rsid w:val="00120B8F"/>
    <w:rsid w:val="00120DAF"/>
    <w:rsid w:val="001228E7"/>
    <w:rsid w:val="001234C4"/>
    <w:rsid w:val="00124ADA"/>
    <w:rsid w:val="001266D4"/>
    <w:rsid w:val="0012738E"/>
    <w:rsid w:val="00131E7A"/>
    <w:rsid w:val="00134E92"/>
    <w:rsid w:val="001351F0"/>
    <w:rsid w:val="0013628D"/>
    <w:rsid w:val="001376DF"/>
    <w:rsid w:val="00143CD7"/>
    <w:rsid w:val="00145FAF"/>
    <w:rsid w:val="00146A01"/>
    <w:rsid w:val="00147756"/>
    <w:rsid w:val="001479D0"/>
    <w:rsid w:val="00147FE3"/>
    <w:rsid w:val="00150098"/>
    <w:rsid w:val="0015536B"/>
    <w:rsid w:val="0015797F"/>
    <w:rsid w:val="00160188"/>
    <w:rsid w:val="00167652"/>
    <w:rsid w:val="001712B9"/>
    <w:rsid w:val="001712DE"/>
    <w:rsid w:val="001718DE"/>
    <w:rsid w:val="00172F57"/>
    <w:rsid w:val="00173B55"/>
    <w:rsid w:val="0017420C"/>
    <w:rsid w:val="00181787"/>
    <w:rsid w:val="00181814"/>
    <w:rsid w:val="00181DD8"/>
    <w:rsid w:val="001857F8"/>
    <w:rsid w:val="00185E72"/>
    <w:rsid w:val="0018661D"/>
    <w:rsid w:val="001874A9"/>
    <w:rsid w:val="001905DA"/>
    <w:rsid w:val="001919CE"/>
    <w:rsid w:val="00194181"/>
    <w:rsid w:val="0019449E"/>
    <w:rsid w:val="00194B25"/>
    <w:rsid w:val="00194E52"/>
    <w:rsid w:val="001962CE"/>
    <w:rsid w:val="001A1138"/>
    <w:rsid w:val="001A7FFA"/>
    <w:rsid w:val="001B464F"/>
    <w:rsid w:val="001B5F4C"/>
    <w:rsid w:val="001B63F0"/>
    <w:rsid w:val="001C03A0"/>
    <w:rsid w:val="001C3EDD"/>
    <w:rsid w:val="001C4614"/>
    <w:rsid w:val="001C67C1"/>
    <w:rsid w:val="001D12DE"/>
    <w:rsid w:val="001E44B3"/>
    <w:rsid w:val="001E67C4"/>
    <w:rsid w:val="001E7707"/>
    <w:rsid w:val="001F0285"/>
    <w:rsid w:val="001F09A8"/>
    <w:rsid w:val="001F13FB"/>
    <w:rsid w:val="001F2208"/>
    <w:rsid w:val="001F4E07"/>
    <w:rsid w:val="001F6408"/>
    <w:rsid w:val="001F6939"/>
    <w:rsid w:val="001F7CD9"/>
    <w:rsid w:val="00200A24"/>
    <w:rsid w:val="00202A2F"/>
    <w:rsid w:val="00203825"/>
    <w:rsid w:val="002042E4"/>
    <w:rsid w:val="00204766"/>
    <w:rsid w:val="00206F55"/>
    <w:rsid w:val="0020786F"/>
    <w:rsid w:val="00210843"/>
    <w:rsid w:val="00210A16"/>
    <w:rsid w:val="00210FE0"/>
    <w:rsid w:val="002117EC"/>
    <w:rsid w:val="002118E6"/>
    <w:rsid w:val="0021202F"/>
    <w:rsid w:val="00213D89"/>
    <w:rsid w:val="0021410E"/>
    <w:rsid w:val="00215551"/>
    <w:rsid w:val="0021558A"/>
    <w:rsid w:val="00215BCF"/>
    <w:rsid w:val="00217729"/>
    <w:rsid w:val="00221F95"/>
    <w:rsid w:val="00223A2C"/>
    <w:rsid w:val="0022479D"/>
    <w:rsid w:val="00225F02"/>
    <w:rsid w:val="002264A4"/>
    <w:rsid w:val="00233001"/>
    <w:rsid w:val="00234C04"/>
    <w:rsid w:val="00234F02"/>
    <w:rsid w:val="00237173"/>
    <w:rsid w:val="00237CE2"/>
    <w:rsid w:val="00240355"/>
    <w:rsid w:val="00242989"/>
    <w:rsid w:val="00244D14"/>
    <w:rsid w:val="0025013A"/>
    <w:rsid w:val="002502C5"/>
    <w:rsid w:val="002504FB"/>
    <w:rsid w:val="00251459"/>
    <w:rsid w:val="00254451"/>
    <w:rsid w:val="00255385"/>
    <w:rsid w:val="0025788B"/>
    <w:rsid w:val="00265EFF"/>
    <w:rsid w:val="00265FA3"/>
    <w:rsid w:val="002668E7"/>
    <w:rsid w:val="00270B52"/>
    <w:rsid w:val="00275F36"/>
    <w:rsid w:val="00276363"/>
    <w:rsid w:val="00281AE3"/>
    <w:rsid w:val="002824AC"/>
    <w:rsid w:val="002865E7"/>
    <w:rsid w:val="00286B89"/>
    <w:rsid w:val="00286BCF"/>
    <w:rsid w:val="00286F60"/>
    <w:rsid w:val="00290051"/>
    <w:rsid w:val="00291201"/>
    <w:rsid w:val="00294733"/>
    <w:rsid w:val="00295829"/>
    <w:rsid w:val="00295DDD"/>
    <w:rsid w:val="002969EE"/>
    <w:rsid w:val="002974C6"/>
    <w:rsid w:val="002A1411"/>
    <w:rsid w:val="002A1442"/>
    <w:rsid w:val="002A1B1D"/>
    <w:rsid w:val="002A22AA"/>
    <w:rsid w:val="002A3CD6"/>
    <w:rsid w:val="002A4BAB"/>
    <w:rsid w:val="002A51F4"/>
    <w:rsid w:val="002A65A7"/>
    <w:rsid w:val="002A68EC"/>
    <w:rsid w:val="002A71DC"/>
    <w:rsid w:val="002B102A"/>
    <w:rsid w:val="002B45B1"/>
    <w:rsid w:val="002B4B3B"/>
    <w:rsid w:val="002B59B1"/>
    <w:rsid w:val="002B7030"/>
    <w:rsid w:val="002C22C3"/>
    <w:rsid w:val="002C24E5"/>
    <w:rsid w:val="002C3C06"/>
    <w:rsid w:val="002C4D29"/>
    <w:rsid w:val="002C5FE3"/>
    <w:rsid w:val="002C63AB"/>
    <w:rsid w:val="002D0AA8"/>
    <w:rsid w:val="002D3130"/>
    <w:rsid w:val="002D3269"/>
    <w:rsid w:val="002D42E3"/>
    <w:rsid w:val="002D4C9F"/>
    <w:rsid w:val="002E0E78"/>
    <w:rsid w:val="002E7FE1"/>
    <w:rsid w:val="002F203F"/>
    <w:rsid w:val="002F3CEF"/>
    <w:rsid w:val="002F4D81"/>
    <w:rsid w:val="002F5502"/>
    <w:rsid w:val="002F59EC"/>
    <w:rsid w:val="00300C10"/>
    <w:rsid w:val="003024E8"/>
    <w:rsid w:val="003060B3"/>
    <w:rsid w:val="00312463"/>
    <w:rsid w:val="00313DCF"/>
    <w:rsid w:val="00313F34"/>
    <w:rsid w:val="00314DED"/>
    <w:rsid w:val="003163D0"/>
    <w:rsid w:val="00317661"/>
    <w:rsid w:val="00317F5B"/>
    <w:rsid w:val="003212C2"/>
    <w:rsid w:val="003229BC"/>
    <w:rsid w:val="00325DC4"/>
    <w:rsid w:val="003279ED"/>
    <w:rsid w:val="0033031E"/>
    <w:rsid w:val="00332571"/>
    <w:rsid w:val="003364DF"/>
    <w:rsid w:val="00340DB1"/>
    <w:rsid w:val="00341A2B"/>
    <w:rsid w:val="00352D15"/>
    <w:rsid w:val="00360B29"/>
    <w:rsid w:val="00363717"/>
    <w:rsid w:val="0036695C"/>
    <w:rsid w:val="00371E67"/>
    <w:rsid w:val="00371F92"/>
    <w:rsid w:val="00372E2F"/>
    <w:rsid w:val="003766E3"/>
    <w:rsid w:val="00381330"/>
    <w:rsid w:val="00383817"/>
    <w:rsid w:val="00383C70"/>
    <w:rsid w:val="0038541B"/>
    <w:rsid w:val="003918E1"/>
    <w:rsid w:val="003936BA"/>
    <w:rsid w:val="00394796"/>
    <w:rsid w:val="00396861"/>
    <w:rsid w:val="003A1800"/>
    <w:rsid w:val="003A4667"/>
    <w:rsid w:val="003B2386"/>
    <w:rsid w:val="003B32DF"/>
    <w:rsid w:val="003B33D0"/>
    <w:rsid w:val="003B6970"/>
    <w:rsid w:val="003C1776"/>
    <w:rsid w:val="003C189E"/>
    <w:rsid w:val="003C1DFE"/>
    <w:rsid w:val="003C266A"/>
    <w:rsid w:val="003C280A"/>
    <w:rsid w:val="003C2D88"/>
    <w:rsid w:val="003C32DF"/>
    <w:rsid w:val="003C45F9"/>
    <w:rsid w:val="003C4D95"/>
    <w:rsid w:val="003C587C"/>
    <w:rsid w:val="003C5A0F"/>
    <w:rsid w:val="003C668E"/>
    <w:rsid w:val="003C7652"/>
    <w:rsid w:val="003D15B3"/>
    <w:rsid w:val="003D2CAF"/>
    <w:rsid w:val="003D6063"/>
    <w:rsid w:val="003E1128"/>
    <w:rsid w:val="003E2D91"/>
    <w:rsid w:val="003E52A2"/>
    <w:rsid w:val="003E639E"/>
    <w:rsid w:val="003E7E0F"/>
    <w:rsid w:val="003F1327"/>
    <w:rsid w:val="003F1674"/>
    <w:rsid w:val="003F39CC"/>
    <w:rsid w:val="003F43A5"/>
    <w:rsid w:val="003F5408"/>
    <w:rsid w:val="003F7046"/>
    <w:rsid w:val="00400CBC"/>
    <w:rsid w:val="004031A8"/>
    <w:rsid w:val="004058F2"/>
    <w:rsid w:val="004066DE"/>
    <w:rsid w:val="00412083"/>
    <w:rsid w:val="004121D7"/>
    <w:rsid w:val="00414FF7"/>
    <w:rsid w:val="004155B1"/>
    <w:rsid w:val="0041693B"/>
    <w:rsid w:val="0041741F"/>
    <w:rsid w:val="00417D60"/>
    <w:rsid w:val="00427696"/>
    <w:rsid w:val="00430F0E"/>
    <w:rsid w:val="0043117E"/>
    <w:rsid w:val="00432C52"/>
    <w:rsid w:val="00434FC9"/>
    <w:rsid w:val="00441E00"/>
    <w:rsid w:val="0044320C"/>
    <w:rsid w:val="004433E5"/>
    <w:rsid w:val="004444B5"/>
    <w:rsid w:val="004451DF"/>
    <w:rsid w:val="00445BAA"/>
    <w:rsid w:val="00445E55"/>
    <w:rsid w:val="00446BE4"/>
    <w:rsid w:val="00447D08"/>
    <w:rsid w:val="00447F0D"/>
    <w:rsid w:val="00450EDD"/>
    <w:rsid w:val="00453372"/>
    <w:rsid w:val="00453C7B"/>
    <w:rsid w:val="004609DB"/>
    <w:rsid w:val="00460A0D"/>
    <w:rsid w:val="00460E06"/>
    <w:rsid w:val="00460F07"/>
    <w:rsid w:val="004617CD"/>
    <w:rsid w:val="00463FB1"/>
    <w:rsid w:val="0046432C"/>
    <w:rsid w:val="004648E5"/>
    <w:rsid w:val="00464E70"/>
    <w:rsid w:val="00466DB8"/>
    <w:rsid w:val="004673EB"/>
    <w:rsid w:val="00467941"/>
    <w:rsid w:val="00467A83"/>
    <w:rsid w:val="00467DF2"/>
    <w:rsid w:val="00471D75"/>
    <w:rsid w:val="00472AA1"/>
    <w:rsid w:val="00472F3E"/>
    <w:rsid w:val="0047367E"/>
    <w:rsid w:val="0048670C"/>
    <w:rsid w:val="00487AF7"/>
    <w:rsid w:val="00490AC1"/>
    <w:rsid w:val="0049101A"/>
    <w:rsid w:val="004929CC"/>
    <w:rsid w:val="0049370A"/>
    <w:rsid w:val="00493B38"/>
    <w:rsid w:val="00493D34"/>
    <w:rsid w:val="00493DF1"/>
    <w:rsid w:val="00494C94"/>
    <w:rsid w:val="00495274"/>
    <w:rsid w:val="00496CBD"/>
    <w:rsid w:val="00496EC4"/>
    <w:rsid w:val="00497EB3"/>
    <w:rsid w:val="00497F35"/>
    <w:rsid w:val="004A1029"/>
    <w:rsid w:val="004A2C5D"/>
    <w:rsid w:val="004A4AE1"/>
    <w:rsid w:val="004A6936"/>
    <w:rsid w:val="004A71A4"/>
    <w:rsid w:val="004A7DCB"/>
    <w:rsid w:val="004B1338"/>
    <w:rsid w:val="004B16E4"/>
    <w:rsid w:val="004B2927"/>
    <w:rsid w:val="004B2BAE"/>
    <w:rsid w:val="004B3DA7"/>
    <w:rsid w:val="004B5A7D"/>
    <w:rsid w:val="004B6ED7"/>
    <w:rsid w:val="004C17F7"/>
    <w:rsid w:val="004C1EAC"/>
    <w:rsid w:val="004C251D"/>
    <w:rsid w:val="004C39D9"/>
    <w:rsid w:val="004C4A2A"/>
    <w:rsid w:val="004C500D"/>
    <w:rsid w:val="004D0ACD"/>
    <w:rsid w:val="004D3B3A"/>
    <w:rsid w:val="004D4BFF"/>
    <w:rsid w:val="004D58FF"/>
    <w:rsid w:val="004D5F37"/>
    <w:rsid w:val="004D7C10"/>
    <w:rsid w:val="004E03D4"/>
    <w:rsid w:val="004E189C"/>
    <w:rsid w:val="004E1A92"/>
    <w:rsid w:val="004E1DF1"/>
    <w:rsid w:val="004E52EC"/>
    <w:rsid w:val="004E5970"/>
    <w:rsid w:val="004E633A"/>
    <w:rsid w:val="004E67DB"/>
    <w:rsid w:val="004E6902"/>
    <w:rsid w:val="004E7BE9"/>
    <w:rsid w:val="004F0936"/>
    <w:rsid w:val="004F3C6B"/>
    <w:rsid w:val="004F6762"/>
    <w:rsid w:val="004F69BC"/>
    <w:rsid w:val="00501A73"/>
    <w:rsid w:val="00506C50"/>
    <w:rsid w:val="00507D56"/>
    <w:rsid w:val="00510B58"/>
    <w:rsid w:val="00510D2A"/>
    <w:rsid w:val="005113F0"/>
    <w:rsid w:val="005120CE"/>
    <w:rsid w:val="00513422"/>
    <w:rsid w:val="00515727"/>
    <w:rsid w:val="00516202"/>
    <w:rsid w:val="00517471"/>
    <w:rsid w:val="0052183C"/>
    <w:rsid w:val="005225EC"/>
    <w:rsid w:val="00525B9C"/>
    <w:rsid w:val="0052678A"/>
    <w:rsid w:val="005302F7"/>
    <w:rsid w:val="0053229E"/>
    <w:rsid w:val="005327AD"/>
    <w:rsid w:val="00536CED"/>
    <w:rsid w:val="0054040E"/>
    <w:rsid w:val="00551A4D"/>
    <w:rsid w:val="00553661"/>
    <w:rsid w:val="00553B76"/>
    <w:rsid w:val="005547D3"/>
    <w:rsid w:val="00557A8C"/>
    <w:rsid w:val="00557DF2"/>
    <w:rsid w:val="00562917"/>
    <w:rsid w:val="005631AB"/>
    <w:rsid w:val="005642C9"/>
    <w:rsid w:val="00564B79"/>
    <w:rsid w:val="00566279"/>
    <w:rsid w:val="005668B6"/>
    <w:rsid w:val="005702A8"/>
    <w:rsid w:val="005718E3"/>
    <w:rsid w:val="00571B78"/>
    <w:rsid w:val="00571C51"/>
    <w:rsid w:val="00572E5D"/>
    <w:rsid w:val="005730E2"/>
    <w:rsid w:val="00576A59"/>
    <w:rsid w:val="00580924"/>
    <w:rsid w:val="00581303"/>
    <w:rsid w:val="00581833"/>
    <w:rsid w:val="00581B05"/>
    <w:rsid w:val="005825FF"/>
    <w:rsid w:val="00585754"/>
    <w:rsid w:val="00590F68"/>
    <w:rsid w:val="005922D6"/>
    <w:rsid w:val="0059391D"/>
    <w:rsid w:val="00594705"/>
    <w:rsid w:val="00595DF8"/>
    <w:rsid w:val="005963C5"/>
    <w:rsid w:val="005970A3"/>
    <w:rsid w:val="005A1B39"/>
    <w:rsid w:val="005A5E7F"/>
    <w:rsid w:val="005A7256"/>
    <w:rsid w:val="005A7686"/>
    <w:rsid w:val="005B316A"/>
    <w:rsid w:val="005B4B15"/>
    <w:rsid w:val="005B62A2"/>
    <w:rsid w:val="005B7C9A"/>
    <w:rsid w:val="005C066E"/>
    <w:rsid w:val="005C175F"/>
    <w:rsid w:val="005C222E"/>
    <w:rsid w:val="005C38AF"/>
    <w:rsid w:val="005C3F45"/>
    <w:rsid w:val="005C5026"/>
    <w:rsid w:val="005C5A4F"/>
    <w:rsid w:val="005C5BD1"/>
    <w:rsid w:val="005C633C"/>
    <w:rsid w:val="005D218A"/>
    <w:rsid w:val="005D3ED0"/>
    <w:rsid w:val="005E08EC"/>
    <w:rsid w:val="005E0F2E"/>
    <w:rsid w:val="005E19C3"/>
    <w:rsid w:val="005E2B4C"/>
    <w:rsid w:val="005E7879"/>
    <w:rsid w:val="005F0A99"/>
    <w:rsid w:val="005F245C"/>
    <w:rsid w:val="005F281C"/>
    <w:rsid w:val="005F38EE"/>
    <w:rsid w:val="005F5AC1"/>
    <w:rsid w:val="005F5F78"/>
    <w:rsid w:val="005F7224"/>
    <w:rsid w:val="006021E1"/>
    <w:rsid w:val="0060300B"/>
    <w:rsid w:val="006044CE"/>
    <w:rsid w:val="00607832"/>
    <w:rsid w:val="00607E11"/>
    <w:rsid w:val="00611324"/>
    <w:rsid w:val="00612008"/>
    <w:rsid w:val="00613D7F"/>
    <w:rsid w:val="0061507C"/>
    <w:rsid w:val="00615831"/>
    <w:rsid w:val="00620004"/>
    <w:rsid w:val="00620E03"/>
    <w:rsid w:val="0062285F"/>
    <w:rsid w:val="00622E20"/>
    <w:rsid w:val="0062571F"/>
    <w:rsid w:val="006258B0"/>
    <w:rsid w:val="00625989"/>
    <w:rsid w:val="00625EE7"/>
    <w:rsid w:val="006263E3"/>
    <w:rsid w:val="0063581F"/>
    <w:rsid w:val="00637778"/>
    <w:rsid w:val="0064013E"/>
    <w:rsid w:val="00643826"/>
    <w:rsid w:val="00644C08"/>
    <w:rsid w:val="00644DBB"/>
    <w:rsid w:val="00645C2C"/>
    <w:rsid w:val="00646087"/>
    <w:rsid w:val="00646E2A"/>
    <w:rsid w:val="006474BE"/>
    <w:rsid w:val="00650853"/>
    <w:rsid w:val="00651C8F"/>
    <w:rsid w:val="00655D34"/>
    <w:rsid w:val="00663CAE"/>
    <w:rsid w:val="00664983"/>
    <w:rsid w:val="006707D4"/>
    <w:rsid w:val="00672106"/>
    <w:rsid w:val="00672808"/>
    <w:rsid w:val="00673E98"/>
    <w:rsid w:val="006741D7"/>
    <w:rsid w:val="00677533"/>
    <w:rsid w:val="006801E1"/>
    <w:rsid w:val="00680F06"/>
    <w:rsid w:val="0068233C"/>
    <w:rsid w:val="006856D3"/>
    <w:rsid w:val="0068590C"/>
    <w:rsid w:val="006864BC"/>
    <w:rsid w:val="0069539A"/>
    <w:rsid w:val="006958EB"/>
    <w:rsid w:val="006979FD"/>
    <w:rsid w:val="006A09A5"/>
    <w:rsid w:val="006A0B85"/>
    <w:rsid w:val="006A1595"/>
    <w:rsid w:val="006A216B"/>
    <w:rsid w:val="006A2F8D"/>
    <w:rsid w:val="006A3582"/>
    <w:rsid w:val="006A4E22"/>
    <w:rsid w:val="006A5730"/>
    <w:rsid w:val="006A70B4"/>
    <w:rsid w:val="006A7284"/>
    <w:rsid w:val="006B1C18"/>
    <w:rsid w:val="006B1CCC"/>
    <w:rsid w:val="006B1D7F"/>
    <w:rsid w:val="006B22B6"/>
    <w:rsid w:val="006B3233"/>
    <w:rsid w:val="006B3530"/>
    <w:rsid w:val="006B3D06"/>
    <w:rsid w:val="006B460A"/>
    <w:rsid w:val="006B4989"/>
    <w:rsid w:val="006B76A4"/>
    <w:rsid w:val="006C4933"/>
    <w:rsid w:val="006C4FE4"/>
    <w:rsid w:val="006C5022"/>
    <w:rsid w:val="006D13C3"/>
    <w:rsid w:val="006D245E"/>
    <w:rsid w:val="006D2F67"/>
    <w:rsid w:val="006D335B"/>
    <w:rsid w:val="006D361F"/>
    <w:rsid w:val="006D6D94"/>
    <w:rsid w:val="006E1BB1"/>
    <w:rsid w:val="006E3CC4"/>
    <w:rsid w:val="006E41B9"/>
    <w:rsid w:val="006E43D2"/>
    <w:rsid w:val="006E4407"/>
    <w:rsid w:val="006E590B"/>
    <w:rsid w:val="006E7979"/>
    <w:rsid w:val="006F1499"/>
    <w:rsid w:val="006F3028"/>
    <w:rsid w:val="006F5120"/>
    <w:rsid w:val="006F5943"/>
    <w:rsid w:val="006F6298"/>
    <w:rsid w:val="006F65DD"/>
    <w:rsid w:val="00700220"/>
    <w:rsid w:val="007013FC"/>
    <w:rsid w:val="007017FA"/>
    <w:rsid w:val="00703B38"/>
    <w:rsid w:val="007040AD"/>
    <w:rsid w:val="00707E67"/>
    <w:rsid w:val="00711624"/>
    <w:rsid w:val="00713E52"/>
    <w:rsid w:val="00715783"/>
    <w:rsid w:val="00715873"/>
    <w:rsid w:val="00723BB9"/>
    <w:rsid w:val="00726C7F"/>
    <w:rsid w:val="00730700"/>
    <w:rsid w:val="0073423B"/>
    <w:rsid w:val="00735863"/>
    <w:rsid w:val="007362B0"/>
    <w:rsid w:val="00736DEA"/>
    <w:rsid w:val="007403BF"/>
    <w:rsid w:val="00742177"/>
    <w:rsid w:val="00742673"/>
    <w:rsid w:val="00742878"/>
    <w:rsid w:val="00744B16"/>
    <w:rsid w:val="00746B07"/>
    <w:rsid w:val="00753080"/>
    <w:rsid w:val="00755C7A"/>
    <w:rsid w:val="00755E55"/>
    <w:rsid w:val="00755F90"/>
    <w:rsid w:val="0076021B"/>
    <w:rsid w:val="00762564"/>
    <w:rsid w:val="00763DB2"/>
    <w:rsid w:val="00763FD3"/>
    <w:rsid w:val="007667A4"/>
    <w:rsid w:val="007677B1"/>
    <w:rsid w:val="0076789D"/>
    <w:rsid w:val="00771AFA"/>
    <w:rsid w:val="00773083"/>
    <w:rsid w:val="00774DB0"/>
    <w:rsid w:val="00775128"/>
    <w:rsid w:val="00777C3F"/>
    <w:rsid w:val="00777EF1"/>
    <w:rsid w:val="00782AE7"/>
    <w:rsid w:val="0078478E"/>
    <w:rsid w:val="00786D79"/>
    <w:rsid w:val="0079598D"/>
    <w:rsid w:val="007A1352"/>
    <w:rsid w:val="007A181B"/>
    <w:rsid w:val="007A1AD4"/>
    <w:rsid w:val="007A3A27"/>
    <w:rsid w:val="007A56F8"/>
    <w:rsid w:val="007A6AFF"/>
    <w:rsid w:val="007A7B2B"/>
    <w:rsid w:val="007B1F14"/>
    <w:rsid w:val="007B237C"/>
    <w:rsid w:val="007B3CBA"/>
    <w:rsid w:val="007B4527"/>
    <w:rsid w:val="007B51B7"/>
    <w:rsid w:val="007B5867"/>
    <w:rsid w:val="007B6370"/>
    <w:rsid w:val="007B742A"/>
    <w:rsid w:val="007C3FB1"/>
    <w:rsid w:val="007C5367"/>
    <w:rsid w:val="007C66B7"/>
    <w:rsid w:val="007C6CC2"/>
    <w:rsid w:val="007C6E7D"/>
    <w:rsid w:val="007D2AF9"/>
    <w:rsid w:val="007D37CE"/>
    <w:rsid w:val="007D6343"/>
    <w:rsid w:val="007D6AE5"/>
    <w:rsid w:val="007E1214"/>
    <w:rsid w:val="007E13AA"/>
    <w:rsid w:val="007E4500"/>
    <w:rsid w:val="007E56C2"/>
    <w:rsid w:val="007E6729"/>
    <w:rsid w:val="007E6A54"/>
    <w:rsid w:val="007F37F9"/>
    <w:rsid w:val="007F3F4D"/>
    <w:rsid w:val="007F720E"/>
    <w:rsid w:val="008003BE"/>
    <w:rsid w:val="00801AB0"/>
    <w:rsid w:val="0080413D"/>
    <w:rsid w:val="00805152"/>
    <w:rsid w:val="0080588A"/>
    <w:rsid w:val="008105E6"/>
    <w:rsid w:val="00812019"/>
    <w:rsid w:val="00812768"/>
    <w:rsid w:val="00812958"/>
    <w:rsid w:val="00812EA0"/>
    <w:rsid w:val="00815D88"/>
    <w:rsid w:val="00816D88"/>
    <w:rsid w:val="00820C21"/>
    <w:rsid w:val="00821108"/>
    <w:rsid w:val="00821382"/>
    <w:rsid w:val="00821527"/>
    <w:rsid w:val="008221AA"/>
    <w:rsid w:val="00822955"/>
    <w:rsid w:val="0082331A"/>
    <w:rsid w:val="0082393D"/>
    <w:rsid w:val="00825454"/>
    <w:rsid w:val="008306F2"/>
    <w:rsid w:val="00832AC5"/>
    <w:rsid w:val="00833053"/>
    <w:rsid w:val="0083343E"/>
    <w:rsid w:val="008335C8"/>
    <w:rsid w:val="008344C7"/>
    <w:rsid w:val="0083497B"/>
    <w:rsid w:val="00841271"/>
    <w:rsid w:val="00841DF7"/>
    <w:rsid w:val="00844826"/>
    <w:rsid w:val="0085093F"/>
    <w:rsid w:val="00850FC2"/>
    <w:rsid w:val="00856FF1"/>
    <w:rsid w:val="00860369"/>
    <w:rsid w:val="008622A4"/>
    <w:rsid w:val="008648E2"/>
    <w:rsid w:val="00865E9B"/>
    <w:rsid w:val="00866529"/>
    <w:rsid w:val="00867851"/>
    <w:rsid w:val="00867CB9"/>
    <w:rsid w:val="0087146A"/>
    <w:rsid w:val="00871612"/>
    <w:rsid w:val="008731FC"/>
    <w:rsid w:val="00873EDA"/>
    <w:rsid w:val="00874855"/>
    <w:rsid w:val="008751FF"/>
    <w:rsid w:val="00880621"/>
    <w:rsid w:val="00885089"/>
    <w:rsid w:val="008877A3"/>
    <w:rsid w:val="00887D89"/>
    <w:rsid w:val="00892C18"/>
    <w:rsid w:val="00893F2C"/>
    <w:rsid w:val="0089435A"/>
    <w:rsid w:val="00894BF9"/>
    <w:rsid w:val="008974AE"/>
    <w:rsid w:val="00897D56"/>
    <w:rsid w:val="008A01D5"/>
    <w:rsid w:val="008A0DFD"/>
    <w:rsid w:val="008A3DE7"/>
    <w:rsid w:val="008A53BE"/>
    <w:rsid w:val="008A63E7"/>
    <w:rsid w:val="008A6706"/>
    <w:rsid w:val="008A7E9D"/>
    <w:rsid w:val="008B0412"/>
    <w:rsid w:val="008B1E76"/>
    <w:rsid w:val="008B2157"/>
    <w:rsid w:val="008B269C"/>
    <w:rsid w:val="008B6C8E"/>
    <w:rsid w:val="008C06F4"/>
    <w:rsid w:val="008C6AB4"/>
    <w:rsid w:val="008D0FED"/>
    <w:rsid w:val="008D2B59"/>
    <w:rsid w:val="008D39FB"/>
    <w:rsid w:val="008D4FB6"/>
    <w:rsid w:val="008D506D"/>
    <w:rsid w:val="008D5B91"/>
    <w:rsid w:val="008D5DD4"/>
    <w:rsid w:val="008D6157"/>
    <w:rsid w:val="008D6A87"/>
    <w:rsid w:val="008E056C"/>
    <w:rsid w:val="008E0907"/>
    <w:rsid w:val="008E174D"/>
    <w:rsid w:val="008F15FA"/>
    <w:rsid w:val="008F3062"/>
    <w:rsid w:val="008F4373"/>
    <w:rsid w:val="008F5360"/>
    <w:rsid w:val="008F5E61"/>
    <w:rsid w:val="008F65D8"/>
    <w:rsid w:val="008F673F"/>
    <w:rsid w:val="00903D85"/>
    <w:rsid w:val="00903FFF"/>
    <w:rsid w:val="00904642"/>
    <w:rsid w:val="00905803"/>
    <w:rsid w:val="009077A9"/>
    <w:rsid w:val="00911665"/>
    <w:rsid w:val="009131BF"/>
    <w:rsid w:val="009135AF"/>
    <w:rsid w:val="00917968"/>
    <w:rsid w:val="00920503"/>
    <w:rsid w:val="00921D40"/>
    <w:rsid w:val="00921F0E"/>
    <w:rsid w:val="00922F56"/>
    <w:rsid w:val="00923570"/>
    <w:rsid w:val="009259E8"/>
    <w:rsid w:val="00926DF9"/>
    <w:rsid w:val="00927DF8"/>
    <w:rsid w:val="009315CA"/>
    <w:rsid w:val="0093237D"/>
    <w:rsid w:val="00933ED1"/>
    <w:rsid w:val="009353A5"/>
    <w:rsid w:val="009377F9"/>
    <w:rsid w:val="00941EA0"/>
    <w:rsid w:val="00943340"/>
    <w:rsid w:val="00947C59"/>
    <w:rsid w:val="00950037"/>
    <w:rsid w:val="0095255C"/>
    <w:rsid w:val="00952AF5"/>
    <w:rsid w:val="00953637"/>
    <w:rsid w:val="00953893"/>
    <w:rsid w:val="009548AB"/>
    <w:rsid w:val="00957025"/>
    <w:rsid w:val="00960F08"/>
    <w:rsid w:val="00961DC9"/>
    <w:rsid w:val="0096290A"/>
    <w:rsid w:val="009633F3"/>
    <w:rsid w:val="009634A0"/>
    <w:rsid w:val="00963C91"/>
    <w:rsid w:val="009644F5"/>
    <w:rsid w:val="0097317D"/>
    <w:rsid w:val="0097722B"/>
    <w:rsid w:val="00981B14"/>
    <w:rsid w:val="00981B99"/>
    <w:rsid w:val="009828CA"/>
    <w:rsid w:val="009839EB"/>
    <w:rsid w:val="0098671D"/>
    <w:rsid w:val="00987C12"/>
    <w:rsid w:val="00991855"/>
    <w:rsid w:val="009918E9"/>
    <w:rsid w:val="00991DE1"/>
    <w:rsid w:val="00991F67"/>
    <w:rsid w:val="009935C9"/>
    <w:rsid w:val="00994EC3"/>
    <w:rsid w:val="00995208"/>
    <w:rsid w:val="00996A9F"/>
    <w:rsid w:val="0099787F"/>
    <w:rsid w:val="009A151F"/>
    <w:rsid w:val="009A36B4"/>
    <w:rsid w:val="009A48A3"/>
    <w:rsid w:val="009A5FE5"/>
    <w:rsid w:val="009B0DA4"/>
    <w:rsid w:val="009B1726"/>
    <w:rsid w:val="009B1A03"/>
    <w:rsid w:val="009B2110"/>
    <w:rsid w:val="009B2F6B"/>
    <w:rsid w:val="009B5871"/>
    <w:rsid w:val="009B6605"/>
    <w:rsid w:val="009B6BDA"/>
    <w:rsid w:val="009B6E51"/>
    <w:rsid w:val="009B6EF0"/>
    <w:rsid w:val="009B6F67"/>
    <w:rsid w:val="009C0915"/>
    <w:rsid w:val="009C51C6"/>
    <w:rsid w:val="009C56C7"/>
    <w:rsid w:val="009C73A8"/>
    <w:rsid w:val="009D3E4C"/>
    <w:rsid w:val="009D51CC"/>
    <w:rsid w:val="009D7D26"/>
    <w:rsid w:val="009E0DDA"/>
    <w:rsid w:val="009E34C0"/>
    <w:rsid w:val="009E443E"/>
    <w:rsid w:val="009E6F6A"/>
    <w:rsid w:val="009E7CE8"/>
    <w:rsid w:val="009F0511"/>
    <w:rsid w:val="009F356E"/>
    <w:rsid w:val="009F51AE"/>
    <w:rsid w:val="009F7679"/>
    <w:rsid w:val="00A002E0"/>
    <w:rsid w:val="00A00C10"/>
    <w:rsid w:val="00A03893"/>
    <w:rsid w:val="00A039D9"/>
    <w:rsid w:val="00A03BA6"/>
    <w:rsid w:val="00A0422E"/>
    <w:rsid w:val="00A045D7"/>
    <w:rsid w:val="00A05DF6"/>
    <w:rsid w:val="00A06FBF"/>
    <w:rsid w:val="00A12D0A"/>
    <w:rsid w:val="00A13BFB"/>
    <w:rsid w:val="00A16AA0"/>
    <w:rsid w:val="00A17596"/>
    <w:rsid w:val="00A222CB"/>
    <w:rsid w:val="00A2381F"/>
    <w:rsid w:val="00A24CF2"/>
    <w:rsid w:val="00A24F04"/>
    <w:rsid w:val="00A256D2"/>
    <w:rsid w:val="00A25C7A"/>
    <w:rsid w:val="00A3290C"/>
    <w:rsid w:val="00A337C2"/>
    <w:rsid w:val="00A338EC"/>
    <w:rsid w:val="00A34358"/>
    <w:rsid w:val="00A36510"/>
    <w:rsid w:val="00A41D0A"/>
    <w:rsid w:val="00A44021"/>
    <w:rsid w:val="00A44102"/>
    <w:rsid w:val="00A44668"/>
    <w:rsid w:val="00A44EAB"/>
    <w:rsid w:val="00A470CD"/>
    <w:rsid w:val="00A47AB6"/>
    <w:rsid w:val="00A50279"/>
    <w:rsid w:val="00A519F8"/>
    <w:rsid w:val="00A5446B"/>
    <w:rsid w:val="00A54D23"/>
    <w:rsid w:val="00A56EA6"/>
    <w:rsid w:val="00A6018D"/>
    <w:rsid w:val="00A60ABC"/>
    <w:rsid w:val="00A61D5A"/>
    <w:rsid w:val="00A6463F"/>
    <w:rsid w:val="00A64814"/>
    <w:rsid w:val="00A6668D"/>
    <w:rsid w:val="00A67B0A"/>
    <w:rsid w:val="00A70F5E"/>
    <w:rsid w:val="00A7156C"/>
    <w:rsid w:val="00A71712"/>
    <w:rsid w:val="00A7291E"/>
    <w:rsid w:val="00A76879"/>
    <w:rsid w:val="00A769C0"/>
    <w:rsid w:val="00A833C2"/>
    <w:rsid w:val="00A83805"/>
    <w:rsid w:val="00A83BCF"/>
    <w:rsid w:val="00A8517C"/>
    <w:rsid w:val="00A8784C"/>
    <w:rsid w:val="00A87906"/>
    <w:rsid w:val="00A90EA2"/>
    <w:rsid w:val="00A9249C"/>
    <w:rsid w:val="00A940B7"/>
    <w:rsid w:val="00A95A45"/>
    <w:rsid w:val="00A96DE4"/>
    <w:rsid w:val="00AA1E26"/>
    <w:rsid w:val="00AA395D"/>
    <w:rsid w:val="00AA47A5"/>
    <w:rsid w:val="00AA5958"/>
    <w:rsid w:val="00AA5A34"/>
    <w:rsid w:val="00AA5CDF"/>
    <w:rsid w:val="00AA5F5C"/>
    <w:rsid w:val="00AB0601"/>
    <w:rsid w:val="00AB0804"/>
    <w:rsid w:val="00AB168B"/>
    <w:rsid w:val="00AB16F5"/>
    <w:rsid w:val="00AB3130"/>
    <w:rsid w:val="00AB40B7"/>
    <w:rsid w:val="00AB4A42"/>
    <w:rsid w:val="00AB50A4"/>
    <w:rsid w:val="00AB6A9D"/>
    <w:rsid w:val="00AB731A"/>
    <w:rsid w:val="00AC0EF1"/>
    <w:rsid w:val="00AD173B"/>
    <w:rsid w:val="00AD2467"/>
    <w:rsid w:val="00AD2934"/>
    <w:rsid w:val="00AD32D1"/>
    <w:rsid w:val="00AD5659"/>
    <w:rsid w:val="00AD59C5"/>
    <w:rsid w:val="00AD736C"/>
    <w:rsid w:val="00AD7401"/>
    <w:rsid w:val="00AD755F"/>
    <w:rsid w:val="00AE0218"/>
    <w:rsid w:val="00AE068A"/>
    <w:rsid w:val="00AE3017"/>
    <w:rsid w:val="00AE3338"/>
    <w:rsid w:val="00AE57AC"/>
    <w:rsid w:val="00AE63C2"/>
    <w:rsid w:val="00AE6BA2"/>
    <w:rsid w:val="00AF0404"/>
    <w:rsid w:val="00AF1721"/>
    <w:rsid w:val="00AF5107"/>
    <w:rsid w:val="00AF5473"/>
    <w:rsid w:val="00AF6C4F"/>
    <w:rsid w:val="00B00EF1"/>
    <w:rsid w:val="00B05EF2"/>
    <w:rsid w:val="00B065A5"/>
    <w:rsid w:val="00B07A76"/>
    <w:rsid w:val="00B11830"/>
    <w:rsid w:val="00B1326D"/>
    <w:rsid w:val="00B148BB"/>
    <w:rsid w:val="00B149F4"/>
    <w:rsid w:val="00B15BA0"/>
    <w:rsid w:val="00B17D18"/>
    <w:rsid w:val="00B216B1"/>
    <w:rsid w:val="00B21980"/>
    <w:rsid w:val="00B21F4A"/>
    <w:rsid w:val="00B244AE"/>
    <w:rsid w:val="00B25BFA"/>
    <w:rsid w:val="00B2626A"/>
    <w:rsid w:val="00B3083F"/>
    <w:rsid w:val="00B33A61"/>
    <w:rsid w:val="00B4017B"/>
    <w:rsid w:val="00B44856"/>
    <w:rsid w:val="00B457CE"/>
    <w:rsid w:val="00B4694B"/>
    <w:rsid w:val="00B52599"/>
    <w:rsid w:val="00B53551"/>
    <w:rsid w:val="00B56477"/>
    <w:rsid w:val="00B56C4F"/>
    <w:rsid w:val="00B57472"/>
    <w:rsid w:val="00B5793C"/>
    <w:rsid w:val="00B6040C"/>
    <w:rsid w:val="00B628F2"/>
    <w:rsid w:val="00B650E0"/>
    <w:rsid w:val="00B65E0F"/>
    <w:rsid w:val="00B6633D"/>
    <w:rsid w:val="00B66F25"/>
    <w:rsid w:val="00B67A0A"/>
    <w:rsid w:val="00B70678"/>
    <w:rsid w:val="00B711AC"/>
    <w:rsid w:val="00B77D60"/>
    <w:rsid w:val="00B80159"/>
    <w:rsid w:val="00B80FA4"/>
    <w:rsid w:val="00B81A76"/>
    <w:rsid w:val="00B82F7A"/>
    <w:rsid w:val="00B83B7A"/>
    <w:rsid w:val="00B87DA3"/>
    <w:rsid w:val="00B90470"/>
    <w:rsid w:val="00B93BAA"/>
    <w:rsid w:val="00BA0E5E"/>
    <w:rsid w:val="00BA22E9"/>
    <w:rsid w:val="00BA25C4"/>
    <w:rsid w:val="00BA4596"/>
    <w:rsid w:val="00BA56E6"/>
    <w:rsid w:val="00BA5D96"/>
    <w:rsid w:val="00BA6835"/>
    <w:rsid w:val="00BB0CE7"/>
    <w:rsid w:val="00BB5C7D"/>
    <w:rsid w:val="00BB5EC2"/>
    <w:rsid w:val="00BC04B9"/>
    <w:rsid w:val="00BC15E0"/>
    <w:rsid w:val="00BC2B96"/>
    <w:rsid w:val="00BC4DE1"/>
    <w:rsid w:val="00BC5501"/>
    <w:rsid w:val="00BC5674"/>
    <w:rsid w:val="00BD14C9"/>
    <w:rsid w:val="00BD2A9D"/>
    <w:rsid w:val="00BD40F0"/>
    <w:rsid w:val="00BD4EAF"/>
    <w:rsid w:val="00BD5C8D"/>
    <w:rsid w:val="00BD72C7"/>
    <w:rsid w:val="00BD77A6"/>
    <w:rsid w:val="00BF25C4"/>
    <w:rsid w:val="00BF368A"/>
    <w:rsid w:val="00BF4DE3"/>
    <w:rsid w:val="00BF7B2C"/>
    <w:rsid w:val="00C013C7"/>
    <w:rsid w:val="00C0288C"/>
    <w:rsid w:val="00C07B59"/>
    <w:rsid w:val="00C100AA"/>
    <w:rsid w:val="00C110F0"/>
    <w:rsid w:val="00C20CF3"/>
    <w:rsid w:val="00C20D44"/>
    <w:rsid w:val="00C2212A"/>
    <w:rsid w:val="00C22C42"/>
    <w:rsid w:val="00C25E03"/>
    <w:rsid w:val="00C30A2A"/>
    <w:rsid w:val="00C30D06"/>
    <w:rsid w:val="00C33324"/>
    <w:rsid w:val="00C37E2F"/>
    <w:rsid w:val="00C41901"/>
    <w:rsid w:val="00C42079"/>
    <w:rsid w:val="00C43CC7"/>
    <w:rsid w:val="00C448B1"/>
    <w:rsid w:val="00C45AAA"/>
    <w:rsid w:val="00C46CB9"/>
    <w:rsid w:val="00C4775C"/>
    <w:rsid w:val="00C522A9"/>
    <w:rsid w:val="00C52D87"/>
    <w:rsid w:val="00C53FD4"/>
    <w:rsid w:val="00C54076"/>
    <w:rsid w:val="00C543C3"/>
    <w:rsid w:val="00C56A33"/>
    <w:rsid w:val="00C6071D"/>
    <w:rsid w:val="00C61B96"/>
    <w:rsid w:val="00C63C09"/>
    <w:rsid w:val="00C63E44"/>
    <w:rsid w:val="00C65360"/>
    <w:rsid w:val="00C70264"/>
    <w:rsid w:val="00C709AB"/>
    <w:rsid w:val="00C73B6B"/>
    <w:rsid w:val="00C73E1C"/>
    <w:rsid w:val="00C75813"/>
    <w:rsid w:val="00C75A95"/>
    <w:rsid w:val="00C7693D"/>
    <w:rsid w:val="00C8035C"/>
    <w:rsid w:val="00C83EF2"/>
    <w:rsid w:val="00C860B5"/>
    <w:rsid w:val="00C87E4D"/>
    <w:rsid w:val="00C93964"/>
    <w:rsid w:val="00C9473D"/>
    <w:rsid w:val="00C94BF5"/>
    <w:rsid w:val="00CA0365"/>
    <w:rsid w:val="00CA3ACB"/>
    <w:rsid w:val="00CB02F9"/>
    <w:rsid w:val="00CB1A63"/>
    <w:rsid w:val="00CB71F9"/>
    <w:rsid w:val="00CC016B"/>
    <w:rsid w:val="00CC4A06"/>
    <w:rsid w:val="00CC5438"/>
    <w:rsid w:val="00CC6873"/>
    <w:rsid w:val="00CC6AEA"/>
    <w:rsid w:val="00CD1F7B"/>
    <w:rsid w:val="00CD3055"/>
    <w:rsid w:val="00CD30A7"/>
    <w:rsid w:val="00CD59B6"/>
    <w:rsid w:val="00CD7A46"/>
    <w:rsid w:val="00CD7F08"/>
    <w:rsid w:val="00CE47E3"/>
    <w:rsid w:val="00CE5479"/>
    <w:rsid w:val="00CE6231"/>
    <w:rsid w:val="00CF0877"/>
    <w:rsid w:val="00CF2A6B"/>
    <w:rsid w:val="00CF5E60"/>
    <w:rsid w:val="00CF75BA"/>
    <w:rsid w:val="00CF7684"/>
    <w:rsid w:val="00D009F5"/>
    <w:rsid w:val="00D0324C"/>
    <w:rsid w:val="00D03686"/>
    <w:rsid w:val="00D0586E"/>
    <w:rsid w:val="00D11747"/>
    <w:rsid w:val="00D11933"/>
    <w:rsid w:val="00D13BF7"/>
    <w:rsid w:val="00D14677"/>
    <w:rsid w:val="00D1573F"/>
    <w:rsid w:val="00D15E4B"/>
    <w:rsid w:val="00D20641"/>
    <w:rsid w:val="00D26BEC"/>
    <w:rsid w:val="00D273CB"/>
    <w:rsid w:val="00D31F79"/>
    <w:rsid w:val="00D320F3"/>
    <w:rsid w:val="00D3257D"/>
    <w:rsid w:val="00D33EDD"/>
    <w:rsid w:val="00D36750"/>
    <w:rsid w:val="00D3789B"/>
    <w:rsid w:val="00D45863"/>
    <w:rsid w:val="00D52DB0"/>
    <w:rsid w:val="00D61769"/>
    <w:rsid w:val="00D623ED"/>
    <w:rsid w:val="00D652FE"/>
    <w:rsid w:val="00D668F9"/>
    <w:rsid w:val="00D66E58"/>
    <w:rsid w:val="00D6725C"/>
    <w:rsid w:val="00D71081"/>
    <w:rsid w:val="00D720BD"/>
    <w:rsid w:val="00D72D9D"/>
    <w:rsid w:val="00D73FE3"/>
    <w:rsid w:val="00D75559"/>
    <w:rsid w:val="00D75A70"/>
    <w:rsid w:val="00D76559"/>
    <w:rsid w:val="00D77E37"/>
    <w:rsid w:val="00D80D73"/>
    <w:rsid w:val="00D80DCE"/>
    <w:rsid w:val="00D81355"/>
    <w:rsid w:val="00D81C0C"/>
    <w:rsid w:val="00D81D84"/>
    <w:rsid w:val="00D846C3"/>
    <w:rsid w:val="00D849BD"/>
    <w:rsid w:val="00D86F3E"/>
    <w:rsid w:val="00D87419"/>
    <w:rsid w:val="00D87D5F"/>
    <w:rsid w:val="00D87EC7"/>
    <w:rsid w:val="00D9062D"/>
    <w:rsid w:val="00D9167E"/>
    <w:rsid w:val="00D916EC"/>
    <w:rsid w:val="00D95905"/>
    <w:rsid w:val="00D96CB9"/>
    <w:rsid w:val="00D97D1D"/>
    <w:rsid w:val="00DA1534"/>
    <w:rsid w:val="00DA21B3"/>
    <w:rsid w:val="00DA40FF"/>
    <w:rsid w:val="00DA7421"/>
    <w:rsid w:val="00DB1BED"/>
    <w:rsid w:val="00DB2F8A"/>
    <w:rsid w:val="00DB4257"/>
    <w:rsid w:val="00DB6FB6"/>
    <w:rsid w:val="00DC3E49"/>
    <w:rsid w:val="00DC45A5"/>
    <w:rsid w:val="00DC4CA6"/>
    <w:rsid w:val="00DC65D8"/>
    <w:rsid w:val="00DC6638"/>
    <w:rsid w:val="00DD05BA"/>
    <w:rsid w:val="00DD164D"/>
    <w:rsid w:val="00DD2C38"/>
    <w:rsid w:val="00DD3A91"/>
    <w:rsid w:val="00DD3E78"/>
    <w:rsid w:val="00DD4DD6"/>
    <w:rsid w:val="00DD6A7C"/>
    <w:rsid w:val="00DE27B0"/>
    <w:rsid w:val="00DE2AB7"/>
    <w:rsid w:val="00DE3D9D"/>
    <w:rsid w:val="00DE5887"/>
    <w:rsid w:val="00DF48EF"/>
    <w:rsid w:val="00DF512D"/>
    <w:rsid w:val="00DF7D06"/>
    <w:rsid w:val="00E01867"/>
    <w:rsid w:val="00E027E7"/>
    <w:rsid w:val="00E0337B"/>
    <w:rsid w:val="00E06CC1"/>
    <w:rsid w:val="00E1022D"/>
    <w:rsid w:val="00E111EA"/>
    <w:rsid w:val="00E11EF4"/>
    <w:rsid w:val="00E1203C"/>
    <w:rsid w:val="00E1563D"/>
    <w:rsid w:val="00E16E24"/>
    <w:rsid w:val="00E16F39"/>
    <w:rsid w:val="00E20DBE"/>
    <w:rsid w:val="00E20E36"/>
    <w:rsid w:val="00E21231"/>
    <w:rsid w:val="00E21CFA"/>
    <w:rsid w:val="00E22CFF"/>
    <w:rsid w:val="00E236A4"/>
    <w:rsid w:val="00E269C5"/>
    <w:rsid w:val="00E26FEE"/>
    <w:rsid w:val="00E300E7"/>
    <w:rsid w:val="00E306AB"/>
    <w:rsid w:val="00E33226"/>
    <w:rsid w:val="00E34381"/>
    <w:rsid w:val="00E37563"/>
    <w:rsid w:val="00E37E3E"/>
    <w:rsid w:val="00E40CF3"/>
    <w:rsid w:val="00E418A3"/>
    <w:rsid w:val="00E43F4A"/>
    <w:rsid w:val="00E4405E"/>
    <w:rsid w:val="00E44EA7"/>
    <w:rsid w:val="00E4515F"/>
    <w:rsid w:val="00E451B0"/>
    <w:rsid w:val="00E46385"/>
    <w:rsid w:val="00E469C5"/>
    <w:rsid w:val="00E50F5E"/>
    <w:rsid w:val="00E533F9"/>
    <w:rsid w:val="00E54D29"/>
    <w:rsid w:val="00E55D8A"/>
    <w:rsid w:val="00E56BB4"/>
    <w:rsid w:val="00E604CD"/>
    <w:rsid w:val="00E61D2A"/>
    <w:rsid w:val="00E64937"/>
    <w:rsid w:val="00E655F4"/>
    <w:rsid w:val="00E663C1"/>
    <w:rsid w:val="00E70CE9"/>
    <w:rsid w:val="00E727A4"/>
    <w:rsid w:val="00E727D7"/>
    <w:rsid w:val="00E72C11"/>
    <w:rsid w:val="00E72D69"/>
    <w:rsid w:val="00E7340D"/>
    <w:rsid w:val="00E7463C"/>
    <w:rsid w:val="00E74707"/>
    <w:rsid w:val="00E75D9C"/>
    <w:rsid w:val="00E77553"/>
    <w:rsid w:val="00E77B4B"/>
    <w:rsid w:val="00E9007D"/>
    <w:rsid w:val="00E90270"/>
    <w:rsid w:val="00E9438E"/>
    <w:rsid w:val="00E948DF"/>
    <w:rsid w:val="00E94B60"/>
    <w:rsid w:val="00E969A6"/>
    <w:rsid w:val="00EA005E"/>
    <w:rsid w:val="00EA0FFA"/>
    <w:rsid w:val="00EA3B62"/>
    <w:rsid w:val="00EA40A5"/>
    <w:rsid w:val="00EB1855"/>
    <w:rsid w:val="00EB27A2"/>
    <w:rsid w:val="00EB2FA5"/>
    <w:rsid w:val="00EB33AE"/>
    <w:rsid w:val="00EB400B"/>
    <w:rsid w:val="00EB4410"/>
    <w:rsid w:val="00EB58B8"/>
    <w:rsid w:val="00EB78F4"/>
    <w:rsid w:val="00EC3BBC"/>
    <w:rsid w:val="00EC5101"/>
    <w:rsid w:val="00EC769C"/>
    <w:rsid w:val="00ED17C8"/>
    <w:rsid w:val="00ED196D"/>
    <w:rsid w:val="00ED1979"/>
    <w:rsid w:val="00ED1B39"/>
    <w:rsid w:val="00ED38CD"/>
    <w:rsid w:val="00ED532E"/>
    <w:rsid w:val="00ED7886"/>
    <w:rsid w:val="00EE13A1"/>
    <w:rsid w:val="00EE165B"/>
    <w:rsid w:val="00EE225A"/>
    <w:rsid w:val="00EE27D3"/>
    <w:rsid w:val="00EE75B6"/>
    <w:rsid w:val="00EE7D12"/>
    <w:rsid w:val="00EF75CF"/>
    <w:rsid w:val="00F00708"/>
    <w:rsid w:val="00F02B8F"/>
    <w:rsid w:val="00F032A4"/>
    <w:rsid w:val="00F03369"/>
    <w:rsid w:val="00F0404A"/>
    <w:rsid w:val="00F040B4"/>
    <w:rsid w:val="00F04A6C"/>
    <w:rsid w:val="00F1095F"/>
    <w:rsid w:val="00F11B5C"/>
    <w:rsid w:val="00F13CAE"/>
    <w:rsid w:val="00F14973"/>
    <w:rsid w:val="00F14EA3"/>
    <w:rsid w:val="00F15D7B"/>
    <w:rsid w:val="00F2309B"/>
    <w:rsid w:val="00F230CB"/>
    <w:rsid w:val="00F230EA"/>
    <w:rsid w:val="00F236B6"/>
    <w:rsid w:val="00F2408C"/>
    <w:rsid w:val="00F2657D"/>
    <w:rsid w:val="00F27CFA"/>
    <w:rsid w:val="00F31F78"/>
    <w:rsid w:val="00F3253C"/>
    <w:rsid w:val="00F3391A"/>
    <w:rsid w:val="00F353E2"/>
    <w:rsid w:val="00F36EB1"/>
    <w:rsid w:val="00F36F13"/>
    <w:rsid w:val="00F377C1"/>
    <w:rsid w:val="00F37B95"/>
    <w:rsid w:val="00F4035D"/>
    <w:rsid w:val="00F4036F"/>
    <w:rsid w:val="00F41408"/>
    <w:rsid w:val="00F43873"/>
    <w:rsid w:val="00F44774"/>
    <w:rsid w:val="00F44CF0"/>
    <w:rsid w:val="00F454D4"/>
    <w:rsid w:val="00F46D55"/>
    <w:rsid w:val="00F476E5"/>
    <w:rsid w:val="00F5309B"/>
    <w:rsid w:val="00F56606"/>
    <w:rsid w:val="00F57EDB"/>
    <w:rsid w:val="00F6005E"/>
    <w:rsid w:val="00F60AB1"/>
    <w:rsid w:val="00F615E9"/>
    <w:rsid w:val="00F61EE7"/>
    <w:rsid w:val="00F63319"/>
    <w:rsid w:val="00F64095"/>
    <w:rsid w:val="00F64687"/>
    <w:rsid w:val="00F649BD"/>
    <w:rsid w:val="00F6734E"/>
    <w:rsid w:val="00F70A79"/>
    <w:rsid w:val="00F70E4E"/>
    <w:rsid w:val="00F737DB"/>
    <w:rsid w:val="00F739D4"/>
    <w:rsid w:val="00F748B3"/>
    <w:rsid w:val="00F75AB0"/>
    <w:rsid w:val="00F76B36"/>
    <w:rsid w:val="00F76BBC"/>
    <w:rsid w:val="00F8140F"/>
    <w:rsid w:val="00F829B6"/>
    <w:rsid w:val="00F84313"/>
    <w:rsid w:val="00F85025"/>
    <w:rsid w:val="00F85445"/>
    <w:rsid w:val="00F85B74"/>
    <w:rsid w:val="00F85CB6"/>
    <w:rsid w:val="00F90139"/>
    <w:rsid w:val="00F90BB5"/>
    <w:rsid w:val="00F93BB0"/>
    <w:rsid w:val="00FA3315"/>
    <w:rsid w:val="00FA4772"/>
    <w:rsid w:val="00FA66BD"/>
    <w:rsid w:val="00FB13C3"/>
    <w:rsid w:val="00FB1CC8"/>
    <w:rsid w:val="00FB1F15"/>
    <w:rsid w:val="00FB2D69"/>
    <w:rsid w:val="00FB31C8"/>
    <w:rsid w:val="00FB5CE6"/>
    <w:rsid w:val="00FB7CB7"/>
    <w:rsid w:val="00FB7E78"/>
    <w:rsid w:val="00FC2619"/>
    <w:rsid w:val="00FC428E"/>
    <w:rsid w:val="00FC4F59"/>
    <w:rsid w:val="00FC602F"/>
    <w:rsid w:val="00FC72E2"/>
    <w:rsid w:val="00FD0805"/>
    <w:rsid w:val="00FD3315"/>
    <w:rsid w:val="00FD55AF"/>
    <w:rsid w:val="00FD5D06"/>
    <w:rsid w:val="00FE0543"/>
    <w:rsid w:val="00FE21FB"/>
    <w:rsid w:val="00FE6891"/>
    <w:rsid w:val="00FE7083"/>
    <w:rsid w:val="00FE7573"/>
    <w:rsid w:val="00FE7C94"/>
    <w:rsid w:val="00FF0421"/>
    <w:rsid w:val="00FF099D"/>
    <w:rsid w:val="00FF23A7"/>
    <w:rsid w:val="00FF3DD9"/>
    <w:rsid w:val="00FF5043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E9DFD"/>
  <w15:docId w15:val="{1486D912-F49A-4D3E-85D6-09429B21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408"/>
    <w:pPr>
      <w:spacing w:after="33" w:line="249" w:lineRule="auto"/>
      <w:ind w:left="10" w:right="28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C42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wypunktowanie,Wypunktowanie,L1,Numerowanie,2 heading,A_wyliczenie,K-P_odwolanie,Akapit z listą5,maz_wyliczenie,opis dzialania"/>
    <w:basedOn w:val="Normalny"/>
    <w:link w:val="AkapitzlistZnak"/>
    <w:qFormat/>
    <w:rsid w:val="00C22C42"/>
    <w:pPr>
      <w:spacing w:after="0" w:line="240" w:lineRule="auto"/>
      <w:ind w:left="708" w:right="0" w:firstLine="0"/>
      <w:jc w:val="left"/>
    </w:pPr>
    <w:rPr>
      <w:color w:val="auto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C22C4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nyWebZnak">
    <w:name w:val="Normalny (Web) Znak"/>
    <w:link w:val="NormalnyWeb"/>
    <w:uiPriority w:val="99"/>
    <w:locked/>
    <w:rsid w:val="00C22C42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E7BE9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E7BE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97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7D56"/>
    <w:rPr>
      <w:rFonts w:ascii="Times New Roman" w:eastAsia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0F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0F5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retekstu">
    <w:name w:val="Treść tekstu"/>
    <w:basedOn w:val="Normalny"/>
    <w:uiPriority w:val="99"/>
    <w:unhideWhenUsed/>
    <w:rsid w:val="00D87D5F"/>
    <w:pPr>
      <w:spacing w:after="120" w:line="240" w:lineRule="auto"/>
      <w:ind w:left="0" w:right="0" w:firstLine="0"/>
      <w:jc w:val="left"/>
    </w:pPr>
    <w:rPr>
      <w:color w:val="auto"/>
      <w:szCs w:val="24"/>
    </w:rPr>
  </w:style>
  <w:style w:type="paragraph" w:styleId="Stopka">
    <w:name w:val="footer"/>
    <w:basedOn w:val="Normalny"/>
    <w:link w:val="StopkaZnak"/>
    <w:uiPriority w:val="99"/>
    <w:rsid w:val="00F615E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615E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F615E9"/>
  </w:style>
  <w:style w:type="character" w:styleId="Odwoanieprzypisudolnego">
    <w:name w:val="footnote reference"/>
    <w:basedOn w:val="Domylnaczcionkaakapitu"/>
    <w:uiPriority w:val="99"/>
    <w:unhideWhenUsed/>
    <w:rsid w:val="00F615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5E9"/>
    <w:pPr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5E9"/>
    <w:rPr>
      <w:rFonts w:ascii="Calibri" w:eastAsia="Calibri" w:hAnsi="Calibri" w:cs="Times New Roman"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BD1"/>
    <w:rPr>
      <w:color w:val="954F72" w:themeColor="followedHyperlink"/>
      <w:u w:val="single"/>
    </w:rPr>
  </w:style>
  <w:style w:type="character" w:customStyle="1" w:styleId="Nagwek22">
    <w:name w:val="Nagłówek #2 (2)"/>
    <w:basedOn w:val="Domylnaczcionkaakapitu"/>
    <w:rsid w:val="00146A0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13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FA4772"/>
    <w:pPr>
      <w:suppressLineNumbers/>
      <w:suppressAutoHyphens/>
      <w:spacing w:after="0" w:line="240" w:lineRule="auto"/>
      <w:ind w:left="0" w:right="0" w:firstLine="0"/>
      <w:jc w:val="center"/>
    </w:pPr>
    <w:rPr>
      <w:b/>
      <w:bCs/>
      <w:color w:val="auto"/>
      <w:szCs w:val="24"/>
      <w:lang w:eastAsia="zh-CN"/>
    </w:rPr>
  </w:style>
  <w:style w:type="paragraph" w:customStyle="1" w:styleId="Standardowy1">
    <w:name w:val="Standardowy1"/>
    <w:basedOn w:val="Normalny"/>
    <w:next w:val="Normalny"/>
    <w:rsid w:val="00FA4772"/>
    <w:pPr>
      <w:widowControl w:val="0"/>
      <w:suppressAutoHyphens/>
      <w:autoSpaceDE w:val="0"/>
      <w:spacing w:after="0" w:line="240" w:lineRule="auto"/>
      <w:ind w:left="0" w:right="0" w:firstLine="0"/>
      <w:jc w:val="left"/>
    </w:pPr>
    <w:rPr>
      <w:rFonts w:eastAsia="Lucida Sans Unicode" w:cs="Mangal"/>
      <w:color w:val="auto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8F4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D60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606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06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3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34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34A0"/>
    <w:rPr>
      <w:vertAlign w:val="superscript"/>
    </w:rPr>
  </w:style>
  <w:style w:type="character" w:customStyle="1" w:styleId="Teksttreci2">
    <w:name w:val="Tekst treści (2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aliases w:val="wypunktowanie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4449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">
    <w:name w:val="Tekst podstawowy wci?ty"/>
    <w:basedOn w:val="Normalny"/>
    <w:rsid w:val="00044494"/>
    <w:pPr>
      <w:widowControl w:val="0"/>
      <w:spacing w:after="0" w:line="240" w:lineRule="auto"/>
      <w:ind w:left="0" w:right="51" w:firstLine="0"/>
    </w:pPr>
    <w:rPr>
      <w:color w:val="auto"/>
      <w:szCs w:val="20"/>
    </w:rPr>
  </w:style>
  <w:style w:type="numbering" w:customStyle="1" w:styleId="WW8Num28">
    <w:name w:val="WW8Num28"/>
    <w:basedOn w:val="Bezlisty"/>
    <w:rsid w:val="00871612"/>
    <w:pPr>
      <w:numPr>
        <w:numId w:val="33"/>
      </w:numPr>
    </w:pPr>
  </w:style>
  <w:style w:type="paragraph" w:customStyle="1" w:styleId="Standard">
    <w:name w:val="Standard"/>
    <w:rsid w:val="00987C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basedOn w:val="Standard"/>
    <w:rsid w:val="00987C12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30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309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1AE"/>
    <w:rPr>
      <w:color w:val="605E5C"/>
      <w:shd w:val="clear" w:color="auto" w:fill="E1DFDD"/>
    </w:rPr>
  </w:style>
  <w:style w:type="paragraph" w:customStyle="1" w:styleId="Standarduser">
    <w:name w:val="Standard (user)"/>
    <w:rsid w:val="001919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1">
    <w:name w:val="WWNum21"/>
    <w:basedOn w:val="Bezlisty"/>
    <w:rsid w:val="001919CE"/>
    <w:pPr>
      <w:numPr>
        <w:numId w:val="36"/>
      </w:numPr>
    </w:pPr>
  </w:style>
  <w:style w:type="numbering" w:customStyle="1" w:styleId="WWNum47">
    <w:name w:val="WWNum47"/>
    <w:basedOn w:val="Bezlisty"/>
    <w:rsid w:val="001919CE"/>
    <w:pPr>
      <w:numPr>
        <w:numId w:val="77"/>
      </w:numPr>
    </w:pPr>
  </w:style>
  <w:style w:type="numbering" w:customStyle="1" w:styleId="WWNum48">
    <w:name w:val="WWNum48"/>
    <w:basedOn w:val="Bezlisty"/>
    <w:rsid w:val="001919CE"/>
    <w:pPr>
      <w:numPr>
        <w:numId w:val="94"/>
      </w:numPr>
    </w:pPr>
  </w:style>
  <w:style w:type="numbering" w:customStyle="1" w:styleId="WWNum51">
    <w:name w:val="WWNum51"/>
    <w:basedOn w:val="Bezlisty"/>
    <w:rsid w:val="001919CE"/>
    <w:pPr>
      <w:numPr>
        <w:numId w:val="78"/>
      </w:numPr>
    </w:pPr>
  </w:style>
  <w:style w:type="numbering" w:customStyle="1" w:styleId="WWNum52">
    <w:name w:val="WWNum52"/>
    <w:basedOn w:val="Bezlisty"/>
    <w:rsid w:val="001919CE"/>
    <w:pPr>
      <w:numPr>
        <w:numId w:val="95"/>
      </w:numPr>
    </w:pPr>
  </w:style>
  <w:style w:type="numbering" w:customStyle="1" w:styleId="WWNum66">
    <w:name w:val="WWNum66"/>
    <w:basedOn w:val="Bezlisty"/>
    <w:rsid w:val="001919CE"/>
    <w:pPr>
      <w:numPr>
        <w:numId w:val="49"/>
      </w:numPr>
    </w:pPr>
  </w:style>
  <w:style w:type="numbering" w:customStyle="1" w:styleId="WWNum67">
    <w:name w:val="WWNum67"/>
    <w:basedOn w:val="Bezlisty"/>
    <w:rsid w:val="001919CE"/>
    <w:pPr>
      <w:numPr>
        <w:numId w:val="48"/>
      </w:numPr>
    </w:pPr>
  </w:style>
  <w:style w:type="numbering" w:customStyle="1" w:styleId="WWNum96">
    <w:name w:val="WWNum96"/>
    <w:basedOn w:val="Bezlisty"/>
    <w:rsid w:val="001919CE"/>
    <w:pPr>
      <w:numPr>
        <w:numId w:val="37"/>
      </w:numPr>
    </w:pPr>
  </w:style>
  <w:style w:type="numbering" w:customStyle="1" w:styleId="WWNum97">
    <w:name w:val="WWNum97"/>
    <w:basedOn w:val="Bezlisty"/>
    <w:rsid w:val="001919CE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1A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B628F2"/>
  </w:style>
  <w:style w:type="character" w:customStyle="1" w:styleId="markedcontent">
    <w:name w:val="markedcontent"/>
    <w:basedOn w:val="Domylnaczcionkaakapitu"/>
    <w:rsid w:val="00E7463C"/>
  </w:style>
  <w:style w:type="numbering" w:customStyle="1" w:styleId="WWNum471">
    <w:name w:val="WWNum471"/>
    <w:basedOn w:val="Bezlisty"/>
    <w:rsid w:val="003936BA"/>
  </w:style>
  <w:style w:type="numbering" w:customStyle="1" w:styleId="WWNum521">
    <w:name w:val="WWNum521"/>
    <w:basedOn w:val="Bezlisty"/>
    <w:rsid w:val="003936BA"/>
  </w:style>
  <w:style w:type="numbering" w:customStyle="1" w:styleId="WWNum42">
    <w:name w:val="WWNum42"/>
    <w:basedOn w:val="Bezlisty"/>
    <w:rsid w:val="003936BA"/>
    <w:pPr>
      <w:numPr>
        <w:numId w:val="51"/>
      </w:numPr>
    </w:pPr>
  </w:style>
  <w:style w:type="numbering" w:customStyle="1" w:styleId="WWNum61">
    <w:name w:val="WWNum61"/>
    <w:basedOn w:val="Bezlisty"/>
    <w:rsid w:val="003936BA"/>
    <w:pPr>
      <w:numPr>
        <w:numId w:val="52"/>
      </w:numPr>
    </w:pPr>
  </w:style>
  <w:style w:type="numbering" w:customStyle="1" w:styleId="WWNum54">
    <w:name w:val="WWNum54"/>
    <w:basedOn w:val="Bezlisty"/>
    <w:rsid w:val="003936BA"/>
    <w:pPr>
      <w:numPr>
        <w:numId w:val="53"/>
      </w:numPr>
    </w:pPr>
  </w:style>
  <w:style w:type="numbering" w:customStyle="1" w:styleId="WWNum56">
    <w:name w:val="WWNum56"/>
    <w:basedOn w:val="Bezlisty"/>
    <w:rsid w:val="003936BA"/>
    <w:pPr>
      <w:numPr>
        <w:numId w:val="54"/>
      </w:numPr>
    </w:pPr>
  </w:style>
  <w:style w:type="numbering" w:customStyle="1" w:styleId="WWNum55">
    <w:name w:val="WWNum55"/>
    <w:basedOn w:val="Bezlisty"/>
    <w:rsid w:val="003936BA"/>
    <w:pPr>
      <w:numPr>
        <w:numId w:val="55"/>
      </w:numPr>
    </w:pPr>
  </w:style>
  <w:style w:type="numbering" w:customStyle="1" w:styleId="WWNum57">
    <w:name w:val="WWNum57"/>
    <w:basedOn w:val="Bezlisty"/>
    <w:rsid w:val="003936BA"/>
    <w:pPr>
      <w:numPr>
        <w:numId w:val="56"/>
      </w:numPr>
    </w:pPr>
  </w:style>
  <w:style w:type="numbering" w:customStyle="1" w:styleId="WWNum63">
    <w:name w:val="WWNum63"/>
    <w:basedOn w:val="Bezlisty"/>
    <w:rsid w:val="003936BA"/>
    <w:pPr>
      <w:numPr>
        <w:numId w:val="76"/>
      </w:numPr>
    </w:pPr>
  </w:style>
  <w:style w:type="numbering" w:customStyle="1" w:styleId="WWNum65">
    <w:name w:val="WWNum65"/>
    <w:basedOn w:val="Bezlisty"/>
    <w:rsid w:val="003936BA"/>
    <w:pPr>
      <w:numPr>
        <w:numId w:val="57"/>
      </w:numPr>
    </w:pPr>
  </w:style>
  <w:style w:type="numbering" w:customStyle="1" w:styleId="WWNum53">
    <w:name w:val="WWNum53"/>
    <w:basedOn w:val="Bezlisty"/>
    <w:rsid w:val="003936BA"/>
    <w:pPr>
      <w:numPr>
        <w:numId w:val="58"/>
      </w:numPr>
    </w:pPr>
  </w:style>
  <w:style w:type="numbering" w:customStyle="1" w:styleId="WWNum68">
    <w:name w:val="WWNum68"/>
    <w:basedOn w:val="Bezlisty"/>
    <w:rsid w:val="003936BA"/>
    <w:pPr>
      <w:numPr>
        <w:numId w:val="59"/>
      </w:numPr>
    </w:pPr>
  </w:style>
  <w:style w:type="numbering" w:customStyle="1" w:styleId="WWNum60">
    <w:name w:val="WWNum60"/>
    <w:basedOn w:val="Bezlisty"/>
    <w:rsid w:val="003936BA"/>
    <w:pPr>
      <w:numPr>
        <w:numId w:val="60"/>
      </w:numPr>
    </w:pPr>
  </w:style>
  <w:style w:type="numbering" w:customStyle="1" w:styleId="WWNum58">
    <w:name w:val="WWNum58"/>
    <w:basedOn w:val="Bezlisty"/>
    <w:rsid w:val="003936BA"/>
    <w:pPr>
      <w:numPr>
        <w:numId w:val="61"/>
      </w:numPr>
    </w:pPr>
  </w:style>
  <w:style w:type="numbering" w:customStyle="1" w:styleId="WWNum59">
    <w:name w:val="WWNum59"/>
    <w:basedOn w:val="Bezlisty"/>
    <w:rsid w:val="003936BA"/>
    <w:pPr>
      <w:numPr>
        <w:numId w:val="62"/>
      </w:numPr>
    </w:pPr>
  </w:style>
  <w:style w:type="numbering" w:customStyle="1" w:styleId="WWNum46">
    <w:name w:val="WWNum46"/>
    <w:basedOn w:val="Bezlisty"/>
    <w:rsid w:val="003936BA"/>
    <w:pPr>
      <w:numPr>
        <w:numId w:val="63"/>
      </w:numPr>
    </w:pPr>
  </w:style>
  <w:style w:type="numbering" w:customStyle="1" w:styleId="WWNum45">
    <w:name w:val="WWNum45"/>
    <w:basedOn w:val="Bezlisty"/>
    <w:rsid w:val="003936BA"/>
    <w:pPr>
      <w:numPr>
        <w:numId w:val="64"/>
      </w:numPr>
    </w:pPr>
  </w:style>
  <w:style w:type="numbering" w:customStyle="1" w:styleId="WWNum41">
    <w:name w:val="WWNum41"/>
    <w:basedOn w:val="Bezlisty"/>
    <w:rsid w:val="003936BA"/>
    <w:pPr>
      <w:numPr>
        <w:numId w:val="65"/>
      </w:numPr>
    </w:pPr>
  </w:style>
  <w:style w:type="numbering" w:customStyle="1" w:styleId="WWNum40">
    <w:name w:val="WWNum40"/>
    <w:basedOn w:val="Bezlisty"/>
    <w:rsid w:val="003936BA"/>
    <w:pPr>
      <w:numPr>
        <w:numId w:val="66"/>
      </w:numPr>
    </w:pPr>
  </w:style>
  <w:style w:type="numbering" w:customStyle="1" w:styleId="WWNum38">
    <w:name w:val="WWNum38"/>
    <w:basedOn w:val="Bezlisty"/>
    <w:rsid w:val="003936BA"/>
    <w:pPr>
      <w:numPr>
        <w:numId w:val="67"/>
      </w:numPr>
    </w:pPr>
  </w:style>
  <w:style w:type="numbering" w:customStyle="1" w:styleId="WWNum50">
    <w:name w:val="WWNum50"/>
    <w:basedOn w:val="Bezlisty"/>
    <w:rsid w:val="003936BA"/>
    <w:pPr>
      <w:numPr>
        <w:numId w:val="68"/>
      </w:numPr>
    </w:pPr>
  </w:style>
  <w:style w:type="numbering" w:customStyle="1" w:styleId="WWNum39">
    <w:name w:val="WWNum39"/>
    <w:basedOn w:val="Bezlisty"/>
    <w:rsid w:val="003936BA"/>
    <w:pPr>
      <w:numPr>
        <w:numId w:val="69"/>
      </w:numPr>
    </w:pPr>
  </w:style>
  <w:style w:type="numbering" w:customStyle="1" w:styleId="WWNum43">
    <w:name w:val="WWNum43"/>
    <w:basedOn w:val="Bezlisty"/>
    <w:rsid w:val="003936BA"/>
    <w:pPr>
      <w:numPr>
        <w:numId w:val="70"/>
      </w:numPr>
    </w:pPr>
  </w:style>
  <w:style w:type="numbering" w:customStyle="1" w:styleId="WWNum44">
    <w:name w:val="WWNum44"/>
    <w:basedOn w:val="Bezlisty"/>
    <w:rsid w:val="003936BA"/>
    <w:pPr>
      <w:numPr>
        <w:numId w:val="71"/>
      </w:numPr>
    </w:pPr>
  </w:style>
  <w:style w:type="numbering" w:customStyle="1" w:styleId="WWNum49">
    <w:name w:val="WWNum49"/>
    <w:basedOn w:val="Bezlisty"/>
    <w:rsid w:val="003936BA"/>
    <w:pPr>
      <w:numPr>
        <w:numId w:val="72"/>
      </w:numPr>
    </w:pPr>
  </w:style>
  <w:style w:type="numbering" w:customStyle="1" w:styleId="WWNum70">
    <w:name w:val="WWNum70"/>
    <w:basedOn w:val="Bezlisty"/>
    <w:rsid w:val="003936BA"/>
    <w:pPr>
      <w:numPr>
        <w:numId w:val="73"/>
      </w:numPr>
    </w:pPr>
  </w:style>
  <w:style w:type="numbering" w:customStyle="1" w:styleId="WWNum72">
    <w:name w:val="WWNum72"/>
    <w:basedOn w:val="Bezlisty"/>
    <w:rsid w:val="003936BA"/>
    <w:pPr>
      <w:numPr>
        <w:numId w:val="74"/>
      </w:numPr>
    </w:pPr>
  </w:style>
  <w:style w:type="numbering" w:customStyle="1" w:styleId="WWNum62">
    <w:name w:val="WWNum62"/>
    <w:basedOn w:val="Bezlisty"/>
    <w:rsid w:val="003936BA"/>
    <w:pPr>
      <w:numPr>
        <w:numId w:val="75"/>
      </w:numPr>
    </w:pPr>
  </w:style>
  <w:style w:type="numbering" w:customStyle="1" w:styleId="WWNum71">
    <w:name w:val="WWNum71"/>
    <w:basedOn w:val="Bezlisty"/>
    <w:rsid w:val="003B32DF"/>
    <w:pPr>
      <w:numPr>
        <w:numId w:val="79"/>
      </w:numPr>
    </w:pPr>
  </w:style>
  <w:style w:type="numbering" w:customStyle="1" w:styleId="WWNum74">
    <w:name w:val="WWNum74"/>
    <w:basedOn w:val="Bezlisty"/>
    <w:rsid w:val="003B32DF"/>
    <w:pPr>
      <w:numPr>
        <w:numId w:val="91"/>
      </w:numPr>
    </w:pPr>
  </w:style>
  <w:style w:type="numbering" w:customStyle="1" w:styleId="WWNum86">
    <w:name w:val="WWNum86"/>
    <w:basedOn w:val="Bezlisty"/>
    <w:rsid w:val="003B32DF"/>
    <w:pPr>
      <w:numPr>
        <w:numId w:val="80"/>
      </w:numPr>
    </w:pPr>
  </w:style>
  <w:style w:type="numbering" w:customStyle="1" w:styleId="WWNum87">
    <w:name w:val="WWNum87"/>
    <w:basedOn w:val="Bezlisty"/>
    <w:rsid w:val="003B32DF"/>
    <w:pPr>
      <w:numPr>
        <w:numId w:val="81"/>
      </w:numPr>
    </w:pPr>
  </w:style>
  <w:style w:type="numbering" w:customStyle="1" w:styleId="WWNum88">
    <w:name w:val="WWNum88"/>
    <w:basedOn w:val="Bezlisty"/>
    <w:rsid w:val="003B32DF"/>
    <w:pPr>
      <w:numPr>
        <w:numId w:val="82"/>
      </w:numPr>
    </w:pPr>
  </w:style>
  <w:style w:type="numbering" w:customStyle="1" w:styleId="WWNum89">
    <w:name w:val="WWNum89"/>
    <w:basedOn w:val="Bezlisty"/>
    <w:rsid w:val="003B32DF"/>
    <w:pPr>
      <w:numPr>
        <w:numId w:val="83"/>
      </w:numPr>
    </w:pPr>
  </w:style>
  <w:style w:type="numbering" w:customStyle="1" w:styleId="WWNum91">
    <w:name w:val="WWNum91"/>
    <w:basedOn w:val="Bezlisty"/>
    <w:rsid w:val="003B32DF"/>
    <w:pPr>
      <w:numPr>
        <w:numId w:val="84"/>
      </w:numPr>
    </w:pPr>
  </w:style>
  <w:style w:type="numbering" w:customStyle="1" w:styleId="WWNum92">
    <w:name w:val="WWNum92"/>
    <w:basedOn w:val="Bezlisty"/>
    <w:rsid w:val="003B32DF"/>
    <w:pPr>
      <w:numPr>
        <w:numId w:val="85"/>
      </w:numPr>
    </w:pPr>
  </w:style>
  <w:style w:type="numbering" w:customStyle="1" w:styleId="WWNum93">
    <w:name w:val="WWNum93"/>
    <w:basedOn w:val="Bezlisty"/>
    <w:rsid w:val="003B32DF"/>
    <w:pPr>
      <w:numPr>
        <w:numId w:val="86"/>
      </w:numPr>
    </w:pPr>
  </w:style>
  <w:style w:type="numbering" w:customStyle="1" w:styleId="WWNum94">
    <w:name w:val="WWNum94"/>
    <w:basedOn w:val="Bezlisty"/>
    <w:rsid w:val="003B32DF"/>
    <w:pPr>
      <w:numPr>
        <w:numId w:val="87"/>
      </w:numPr>
    </w:pPr>
  </w:style>
  <w:style w:type="numbering" w:customStyle="1" w:styleId="WWNum95">
    <w:name w:val="WWNum95"/>
    <w:basedOn w:val="Bezlisty"/>
    <w:rsid w:val="003B32DF"/>
    <w:pPr>
      <w:numPr>
        <w:numId w:val="88"/>
      </w:numPr>
    </w:pPr>
  </w:style>
  <w:style w:type="numbering" w:customStyle="1" w:styleId="WWNum103">
    <w:name w:val="WWNum103"/>
    <w:basedOn w:val="Bezlisty"/>
    <w:rsid w:val="003B32DF"/>
    <w:pPr>
      <w:numPr>
        <w:numId w:val="89"/>
      </w:numPr>
    </w:pPr>
  </w:style>
  <w:style w:type="numbering" w:customStyle="1" w:styleId="WWNum961">
    <w:name w:val="WWNum961"/>
    <w:basedOn w:val="Bezlisty"/>
    <w:rsid w:val="00F27CFA"/>
  </w:style>
  <w:style w:type="character" w:styleId="Nierozpoznanawzmianka">
    <w:name w:val="Unresolved Mention"/>
    <w:basedOn w:val="Domylnaczcionkaakapitu"/>
    <w:uiPriority w:val="99"/>
    <w:semiHidden/>
    <w:unhideWhenUsed/>
    <w:rsid w:val="00194E52"/>
    <w:rPr>
      <w:color w:val="605E5C"/>
      <w:shd w:val="clear" w:color="auto" w:fill="E1DFDD"/>
    </w:rPr>
  </w:style>
  <w:style w:type="character" w:customStyle="1" w:styleId="WW8Num3z0">
    <w:name w:val="WW8Num3z0"/>
    <w:rsid w:val="00C75A95"/>
    <w:rPr>
      <w:rFonts w:cs="Times New Roman"/>
      <w:sz w:val="24"/>
      <w:szCs w:val="24"/>
    </w:rPr>
  </w:style>
  <w:style w:type="numbering" w:customStyle="1" w:styleId="WWNum962">
    <w:name w:val="WWNum962"/>
    <w:basedOn w:val="Bezlisty"/>
    <w:rsid w:val="00F64687"/>
    <w:pPr>
      <w:numPr>
        <w:numId w:val="5"/>
      </w:numPr>
    </w:pPr>
  </w:style>
  <w:style w:type="numbering" w:customStyle="1" w:styleId="WWNum511">
    <w:name w:val="WWNum511"/>
    <w:basedOn w:val="Bezlisty"/>
    <w:rsid w:val="00F64687"/>
    <w:pPr>
      <w:numPr>
        <w:numId w:val="6"/>
      </w:numPr>
    </w:pPr>
  </w:style>
  <w:style w:type="numbering" w:customStyle="1" w:styleId="WWNum661">
    <w:name w:val="WWNum661"/>
    <w:basedOn w:val="Bezlisty"/>
    <w:rsid w:val="00F64687"/>
    <w:pPr>
      <w:numPr>
        <w:numId w:val="7"/>
      </w:numPr>
    </w:pPr>
  </w:style>
  <w:style w:type="numbering" w:customStyle="1" w:styleId="WWNum671">
    <w:name w:val="WWNum671"/>
    <w:basedOn w:val="Bezlisty"/>
    <w:rsid w:val="00F64687"/>
    <w:pPr>
      <w:numPr>
        <w:numId w:val="8"/>
      </w:numPr>
    </w:pPr>
  </w:style>
  <w:style w:type="numbering" w:customStyle="1" w:styleId="WWNum481">
    <w:name w:val="WWNum481"/>
    <w:basedOn w:val="Bezlisty"/>
    <w:rsid w:val="00F64687"/>
    <w:pPr>
      <w:numPr>
        <w:numId w:val="15"/>
      </w:numPr>
    </w:pPr>
  </w:style>
  <w:style w:type="numbering" w:customStyle="1" w:styleId="WWNum211">
    <w:name w:val="WWNum211"/>
    <w:basedOn w:val="Bezlisty"/>
    <w:rsid w:val="00F64687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2155-A9AC-43B9-8EBC-7EEB9420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or37</dc:creator>
  <cp:keywords/>
  <cp:lastModifiedBy>UG Lyski</cp:lastModifiedBy>
  <cp:revision>5</cp:revision>
  <cp:lastPrinted>2025-03-21T12:09:00Z</cp:lastPrinted>
  <dcterms:created xsi:type="dcterms:W3CDTF">2025-04-24T11:04:00Z</dcterms:created>
  <dcterms:modified xsi:type="dcterms:W3CDTF">2025-05-21T09:28:00Z</dcterms:modified>
</cp:coreProperties>
</file>